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BB0AD" w14:textId="77777777" w:rsidR="00B7601D" w:rsidRDefault="00FC2069" w:rsidP="00A50016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bookmarkStart w:id="0" w:name="_GoBack"/>
      <w:bookmarkEnd w:id="0"/>
      <w:r>
        <w:rPr>
          <w:rFonts w:ascii="Verdana" w:hAnsi="Verdana"/>
          <w:b/>
          <w:smallCaps/>
          <w:color w:val="002060"/>
          <w:sz w:val="32"/>
          <w:szCs w:val="18"/>
        </w:rPr>
        <w:t xml:space="preserve">Stage </w:t>
      </w:r>
      <w:r w:rsidR="00EC353C">
        <w:rPr>
          <w:rFonts w:ascii="Verdana" w:hAnsi="Verdana"/>
          <w:b/>
          <w:smallCaps/>
          <w:color w:val="002060"/>
          <w:sz w:val="32"/>
          <w:szCs w:val="18"/>
        </w:rPr>
        <w:t>Sénior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Trampoline</w:t>
      </w:r>
    </w:p>
    <w:p w14:paraId="26C5B916" w14:textId="77777777" w:rsidR="00EB2FB6" w:rsidRPr="004831C8" w:rsidRDefault="00EB2FB6" w:rsidP="004831C8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r>
        <w:rPr>
          <w:rFonts w:ascii="Verdana" w:hAnsi="Verdana"/>
          <w:b/>
          <w:smallCaps/>
          <w:color w:val="002060"/>
          <w:sz w:val="32"/>
          <w:szCs w:val="18"/>
        </w:rPr>
        <w:t xml:space="preserve">du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16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au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février</w:t>
      </w:r>
      <w:r w:rsidR="00A33D13">
        <w:rPr>
          <w:rFonts w:ascii="Verdana" w:hAnsi="Verdana"/>
          <w:b/>
          <w:smallCaps/>
          <w:color w:val="002060"/>
          <w:sz w:val="32"/>
          <w:szCs w:val="18"/>
        </w:rPr>
        <w:t xml:space="preserve"> 201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9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à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Aix Les Bains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(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>3</w:t>
      </w:r>
      <w:r>
        <w:rPr>
          <w:rFonts w:ascii="Verdana" w:hAnsi="Verdana"/>
          <w:b/>
          <w:smallCaps/>
          <w:color w:val="002060"/>
          <w:sz w:val="32"/>
          <w:szCs w:val="18"/>
        </w:rPr>
        <w:t>)</w:t>
      </w:r>
    </w:p>
    <w:p w14:paraId="0A5A4B79" w14:textId="77777777" w:rsidR="004831C8" w:rsidRDefault="004831C8" w:rsidP="00A50016">
      <w:pPr>
        <w:spacing w:after="0" w:line="276" w:lineRule="auto"/>
        <w:rPr>
          <w:rFonts w:ascii="Verdana" w:hAnsi="Verdana"/>
          <w:b/>
          <w:sz w:val="18"/>
          <w:szCs w:val="18"/>
        </w:rPr>
      </w:pPr>
    </w:p>
    <w:p w14:paraId="450E2990" w14:textId="77777777" w:rsidR="00FC2069" w:rsidRDefault="00FC2069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4B5D5387" w14:textId="77777777" w:rsidR="00B703DB" w:rsidRPr="008A65F8" w:rsidRDefault="00B703DB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Dates/Horaires</w:t>
      </w:r>
    </w:p>
    <w:p w14:paraId="565A3031" w14:textId="77777777" w:rsidR="00013BFF" w:rsidRP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CF7B2F2" w14:textId="77777777" w:rsidR="00B703DB" w:rsidRPr="00F05E40" w:rsidRDefault="00B703DB" w:rsidP="00B703DB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Du </w:t>
      </w:r>
      <w:r w:rsidR="00F05E40">
        <w:rPr>
          <w:rFonts w:ascii="Verdana" w:hAnsi="Verdana"/>
          <w:sz w:val="18"/>
          <w:szCs w:val="18"/>
        </w:rPr>
        <w:t>samedi</w:t>
      </w:r>
      <w:r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16 février</w:t>
      </w:r>
      <w:r>
        <w:rPr>
          <w:rFonts w:ascii="Verdana" w:hAnsi="Verdana"/>
          <w:sz w:val="18"/>
          <w:szCs w:val="18"/>
        </w:rPr>
        <w:t xml:space="preserve"> à </w:t>
      </w:r>
      <w:r w:rsidR="008A65F8">
        <w:rPr>
          <w:rFonts w:ascii="Verdana" w:hAnsi="Verdana"/>
          <w:b/>
          <w:sz w:val="18"/>
          <w:szCs w:val="18"/>
        </w:rPr>
        <w:t>13h3</w:t>
      </w:r>
      <w:r w:rsidRPr="00E522A0">
        <w:rPr>
          <w:rFonts w:ascii="Verdana" w:hAnsi="Verdana"/>
          <w:b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(</w:t>
      </w:r>
      <w:r w:rsidR="008A65F8">
        <w:rPr>
          <w:rFonts w:ascii="Verdana" w:hAnsi="Verdana"/>
          <w:sz w:val="18"/>
          <w:szCs w:val="18"/>
        </w:rPr>
        <w:t xml:space="preserve">possibilité d’arriver à midi </w:t>
      </w:r>
      <w:r w:rsidR="00D46471">
        <w:rPr>
          <w:rFonts w:ascii="Verdana" w:hAnsi="Verdana"/>
          <w:sz w:val="18"/>
          <w:szCs w:val="18"/>
        </w:rPr>
        <w:t xml:space="preserve">au gymnase </w:t>
      </w:r>
      <w:r w:rsidR="008A65F8">
        <w:rPr>
          <w:rFonts w:ascii="Verdana" w:hAnsi="Verdana"/>
          <w:sz w:val="18"/>
          <w:szCs w:val="18"/>
        </w:rPr>
        <w:t>pour se restaurer, prévoir un pique-nique</w:t>
      </w:r>
      <w:r>
        <w:rPr>
          <w:rFonts w:ascii="Verdana" w:hAnsi="Verdana"/>
          <w:sz w:val="18"/>
          <w:szCs w:val="18"/>
        </w:rPr>
        <w:t xml:space="preserve">) au dimanche </w:t>
      </w:r>
      <w:r w:rsidR="002E4C8D">
        <w:rPr>
          <w:rFonts w:ascii="Verdana" w:hAnsi="Verdana"/>
          <w:sz w:val="18"/>
          <w:szCs w:val="18"/>
        </w:rPr>
        <w:t>17</w:t>
      </w:r>
      <w:r w:rsidR="008A65F8"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février</w:t>
      </w:r>
      <w:r>
        <w:rPr>
          <w:rFonts w:ascii="Verdana" w:hAnsi="Verdana"/>
          <w:sz w:val="18"/>
          <w:szCs w:val="18"/>
        </w:rPr>
        <w:t xml:space="preserve"> à </w:t>
      </w:r>
      <w:r>
        <w:rPr>
          <w:rFonts w:ascii="Verdana" w:hAnsi="Verdana"/>
          <w:b/>
          <w:sz w:val="18"/>
          <w:szCs w:val="18"/>
        </w:rPr>
        <w:t>1</w:t>
      </w:r>
      <w:r w:rsidR="008A65F8">
        <w:rPr>
          <w:rFonts w:ascii="Verdana" w:hAnsi="Verdana"/>
          <w:b/>
          <w:sz w:val="18"/>
          <w:szCs w:val="18"/>
        </w:rPr>
        <w:t>6</w:t>
      </w:r>
      <w:r>
        <w:rPr>
          <w:rFonts w:ascii="Verdana" w:hAnsi="Verdana"/>
          <w:b/>
          <w:sz w:val="18"/>
          <w:szCs w:val="18"/>
        </w:rPr>
        <w:t>h</w:t>
      </w:r>
      <w:r w:rsidR="00F05E40">
        <w:rPr>
          <w:rFonts w:ascii="Verdana" w:hAnsi="Verdana"/>
          <w:b/>
          <w:sz w:val="18"/>
          <w:szCs w:val="18"/>
        </w:rPr>
        <w:t>0</w:t>
      </w:r>
      <w:r w:rsidRPr="00E522A0">
        <w:rPr>
          <w:rFonts w:ascii="Verdana" w:hAnsi="Verdana"/>
          <w:b/>
          <w:sz w:val="18"/>
          <w:szCs w:val="18"/>
        </w:rPr>
        <w:t>0</w:t>
      </w:r>
    </w:p>
    <w:p w14:paraId="2598E461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757E1761" w14:textId="77777777" w:rsidR="00F05E40" w:rsidRPr="008A65F8" w:rsidRDefault="00F05E40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Entraînements</w:t>
      </w:r>
    </w:p>
    <w:p w14:paraId="0153E2A5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0A2A97E8" w14:textId="77777777" w:rsidR="00F05E40" w:rsidRPr="008A65F8" w:rsidRDefault="008A65F8" w:rsidP="008A65F8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Gymnase </w:t>
      </w:r>
      <w:r w:rsidR="002E4C8D">
        <w:rPr>
          <w:rFonts w:ascii="Verdana" w:hAnsi="Verdana"/>
          <w:sz w:val="18"/>
          <w:szCs w:val="18"/>
        </w:rPr>
        <w:t>JM Bernascon - 31, Rue des Prés Riants - 73100 AIX LES BAINS</w:t>
      </w:r>
    </w:p>
    <w:p w14:paraId="1F124918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1B8AEA56" w14:textId="77777777" w:rsidR="00F05E40" w:rsidRPr="00744E49" w:rsidRDefault="00F05E40" w:rsidP="00F05E40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Repas</w:t>
      </w:r>
      <w:r w:rsidR="00AC1FAA">
        <w:rPr>
          <w:rFonts w:ascii="Verdana" w:hAnsi="Verdana"/>
          <w:b/>
          <w:smallCaps/>
          <w:color w:val="002060"/>
          <w:szCs w:val="18"/>
        </w:rPr>
        <w:t xml:space="preserve"> samedi soir/dimanche midi</w:t>
      </w:r>
    </w:p>
    <w:p w14:paraId="3B4CA173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05DA7D74" w14:textId="77777777" w:rsidR="00AC1FAA" w:rsidRPr="008A65F8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Restaurant « Le Borsalino » - 453, Boulevard Président Wilson - 73100 AIX LES BAINS</w:t>
      </w:r>
    </w:p>
    <w:p w14:paraId="2A0B7DA5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15DFE6C1" w14:textId="77777777" w:rsidR="00AC1FAA" w:rsidRPr="00744E49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Hébergement</w:t>
      </w:r>
    </w:p>
    <w:p w14:paraId="49A43C5A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3CAC120D" w14:textId="77777777" w:rsidR="00AC1FAA" w:rsidRPr="00AC1FAA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Résidence Hometimes </w:t>
      </w:r>
      <w:r w:rsidR="00FC2069">
        <w:rPr>
          <w:rFonts w:ascii="Verdana" w:hAnsi="Verdana"/>
          <w:sz w:val="18"/>
          <w:szCs w:val="18"/>
        </w:rPr>
        <w:t xml:space="preserve">Hôtel </w:t>
      </w:r>
      <w:r>
        <w:rPr>
          <w:rFonts w:ascii="Verdana" w:hAnsi="Verdana"/>
          <w:sz w:val="18"/>
          <w:szCs w:val="18"/>
        </w:rPr>
        <w:t>Azuréa - 159, Avenue du Petit Port - 73100 AIX LES BAINS</w:t>
      </w:r>
    </w:p>
    <w:p w14:paraId="303D4FE5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3B2ECF7F" w14:textId="77777777" w:rsidR="00AC1FAA" w:rsidRPr="00AC1FAA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Encadrement</w:t>
      </w:r>
    </w:p>
    <w:p w14:paraId="0DDB03AC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26288A5E" w14:textId="77777777" w:rsidR="007A70E1" w:rsidRPr="007A70E1" w:rsidRDefault="007A70E1" w:rsidP="007A70E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Responsable général : Christophe BRAVARD </w:t>
      </w:r>
      <w:hyperlink r:id="rId7" w:history="1">
        <w:r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  <w:r>
        <w:rPr>
          <w:rFonts w:ascii="Verdana" w:hAnsi="Verdana"/>
          <w:sz w:val="18"/>
          <w:szCs w:val="18"/>
        </w:rPr>
        <w:t xml:space="preserve"> 06.50.36.40.33</w:t>
      </w:r>
    </w:p>
    <w:p w14:paraId="7C510A6B" w14:textId="77777777" w:rsidR="00A420CC" w:rsidRDefault="00A420CC" w:rsidP="00A420CC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Responsable </w:t>
      </w:r>
      <w:r w:rsidR="007A70E1">
        <w:rPr>
          <w:rFonts w:ascii="Verdana" w:hAnsi="Verdana"/>
          <w:sz w:val="18"/>
          <w:szCs w:val="18"/>
        </w:rPr>
        <w:t xml:space="preserve">du groupe </w:t>
      </w:r>
      <w:r>
        <w:rPr>
          <w:rFonts w:ascii="Verdana" w:hAnsi="Verdana"/>
          <w:sz w:val="18"/>
          <w:szCs w:val="18"/>
        </w:rPr>
        <w:t xml:space="preserve">: </w:t>
      </w:r>
      <w:r w:rsidR="007A70E1">
        <w:rPr>
          <w:rFonts w:ascii="Verdana" w:hAnsi="Verdana"/>
          <w:sz w:val="18"/>
          <w:szCs w:val="18"/>
        </w:rPr>
        <w:t>Jocelyne BACQUIN</w:t>
      </w:r>
    </w:p>
    <w:p w14:paraId="4C0995A5" w14:textId="77777777" w:rsidR="00013BFF" w:rsidRPr="00013BFF" w:rsidRDefault="00013BFF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 w:val="24"/>
          <w:szCs w:val="24"/>
        </w:rPr>
      </w:pPr>
    </w:p>
    <w:p w14:paraId="26BEAEA3" w14:textId="77777777" w:rsidR="0005111E" w:rsidRPr="007F6F0D" w:rsidRDefault="00EB2FB6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 w:rsidRPr="00744E49">
        <w:rPr>
          <w:rFonts w:ascii="Verdana" w:hAnsi="Verdana"/>
          <w:b/>
          <w:smallCaps/>
          <w:color w:val="002060"/>
          <w:szCs w:val="18"/>
        </w:rPr>
        <w:t>Condition</w:t>
      </w:r>
      <w:r w:rsidR="00880DC9">
        <w:rPr>
          <w:rFonts w:ascii="Verdana" w:hAnsi="Verdana"/>
          <w:b/>
          <w:smallCaps/>
          <w:color w:val="002060"/>
          <w:szCs w:val="18"/>
        </w:rPr>
        <w:t>s</w:t>
      </w:r>
      <w:r w:rsidRPr="00744E49">
        <w:rPr>
          <w:rFonts w:ascii="Verdana" w:hAnsi="Verdana"/>
          <w:b/>
          <w:smallCaps/>
          <w:color w:val="002060"/>
          <w:szCs w:val="18"/>
        </w:rPr>
        <w:t xml:space="preserve"> d’inscription</w:t>
      </w:r>
    </w:p>
    <w:p w14:paraId="7C3E78EE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03B23AE0" w14:textId="77777777" w:rsidR="00EB2FB6" w:rsidRPr="00BF0F83" w:rsidRDefault="00EB2FB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Être licenc</w:t>
      </w:r>
      <w:r w:rsidR="00013BFF">
        <w:rPr>
          <w:rFonts w:ascii="Verdana" w:hAnsi="Verdana"/>
          <w:sz w:val="18"/>
          <w:szCs w:val="18"/>
        </w:rPr>
        <w:t>ié(e) FFG pour la saison 2018/2019</w:t>
      </w:r>
    </w:p>
    <w:p w14:paraId="678952F4" w14:textId="77777777" w:rsidR="00EB2FB6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Pension comp</w:t>
      </w:r>
      <w:r w:rsidR="00013BFF">
        <w:rPr>
          <w:rFonts w:ascii="Verdana" w:hAnsi="Verdana"/>
          <w:sz w:val="18"/>
          <w:szCs w:val="18"/>
        </w:rPr>
        <w:t>lète (</w:t>
      </w:r>
      <w:r>
        <w:rPr>
          <w:rFonts w:ascii="Verdana" w:hAnsi="Verdana"/>
          <w:sz w:val="18"/>
          <w:szCs w:val="18"/>
        </w:rPr>
        <w:t xml:space="preserve">diner du samedi soir + la nuitée + petit déjeuner + déjeuner du dimanche midi) </w:t>
      </w:r>
      <w:r w:rsidR="002E4C8D">
        <w:rPr>
          <w:rFonts w:ascii="Verdana" w:hAnsi="Verdana"/>
          <w:b/>
          <w:sz w:val="18"/>
          <w:szCs w:val="18"/>
        </w:rPr>
        <w:t>61</w:t>
      </w:r>
      <w:r w:rsidRPr="00A50016">
        <w:rPr>
          <w:rFonts w:ascii="Verdana" w:hAnsi="Verdana"/>
          <w:b/>
          <w:sz w:val="18"/>
          <w:szCs w:val="18"/>
        </w:rPr>
        <w:t>,00 €</w:t>
      </w:r>
    </w:p>
    <w:p w14:paraId="1A404198" w14:textId="77777777" w:rsidR="00B703DB" w:rsidRPr="007A6AA5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Repas uniquement : </w:t>
      </w:r>
      <w:r w:rsidR="00013BFF">
        <w:rPr>
          <w:rFonts w:ascii="Verdana" w:hAnsi="Verdana"/>
          <w:b/>
          <w:sz w:val="18"/>
          <w:szCs w:val="18"/>
        </w:rPr>
        <w:t>1</w:t>
      </w:r>
      <w:r w:rsidR="002E4C8D">
        <w:rPr>
          <w:rFonts w:ascii="Verdana" w:hAnsi="Verdana"/>
          <w:b/>
          <w:sz w:val="18"/>
          <w:szCs w:val="18"/>
        </w:rPr>
        <w:t>5</w:t>
      </w:r>
      <w:r w:rsidR="00013BFF">
        <w:rPr>
          <w:rFonts w:ascii="Verdana" w:hAnsi="Verdana"/>
          <w:b/>
          <w:sz w:val="18"/>
          <w:szCs w:val="18"/>
        </w:rPr>
        <w:t>,00</w:t>
      </w:r>
      <w:r w:rsidRPr="00A50016">
        <w:rPr>
          <w:rFonts w:ascii="Verdana" w:hAnsi="Verdana"/>
          <w:b/>
          <w:sz w:val="18"/>
          <w:szCs w:val="18"/>
        </w:rPr>
        <w:t xml:space="preserve"> €</w:t>
      </w:r>
    </w:p>
    <w:p w14:paraId="2E212DBA" w14:textId="77777777" w:rsidR="007A6AA5" w:rsidRPr="009F4C6C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Le règlement </w:t>
      </w:r>
      <w:r w:rsidR="00013BFF">
        <w:rPr>
          <w:rFonts w:ascii="Verdana" w:hAnsi="Verdana"/>
          <w:sz w:val="18"/>
          <w:szCs w:val="18"/>
        </w:rPr>
        <w:t xml:space="preserve">(virement conseillé) </w:t>
      </w:r>
      <w:r>
        <w:rPr>
          <w:rFonts w:ascii="Verdana" w:hAnsi="Verdana"/>
          <w:sz w:val="18"/>
          <w:szCs w:val="18"/>
        </w:rPr>
        <w:t>doit être effectué avant l’action sinon aucune inscription ne sera validée</w:t>
      </w:r>
    </w:p>
    <w:p w14:paraId="49E3F350" w14:textId="77777777" w:rsidR="007A6AA5" w:rsidRPr="007A6AA5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B331E7">
        <w:rPr>
          <w:rFonts w:ascii="Verdana" w:hAnsi="Verdana"/>
          <w:sz w:val="18"/>
          <w:szCs w:val="18"/>
        </w:rPr>
        <w:t xml:space="preserve">Le coupon réponse ci-dessous est à renvoyer avant le </w:t>
      </w:r>
      <w:r w:rsidR="002E4C8D">
        <w:rPr>
          <w:rFonts w:ascii="Verdana" w:hAnsi="Verdana"/>
          <w:sz w:val="18"/>
          <w:szCs w:val="18"/>
          <w:u w:val="single"/>
        </w:rPr>
        <w:t>vendredi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01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février</w:t>
      </w:r>
      <w:r w:rsidRPr="00013BFF">
        <w:rPr>
          <w:rFonts w:ascii="Verdana" w:hAnsi="Verdana"/>
          <w:sz w:val="18"/>
          <w:szCs w:val="18"/>
          <w:u w:val="single"/>
        </w:rPr>
        <w:t xml:space="preserve"> 201</w:t>
      </w:r>
      <w:r w:rsidR="002E4C8D">
        <w:rPr>
          <w:rFonts w:ascii="Verdana" w:hAnsi="Verdana"/>
          <w:sz w:val="18"/>
          <w:szCs w:val="18"/>
          <w:u w:val="single"/>
        </w:rPr>
        <w:t>9</w:t>
      </w:r>
    </w:p>
    <w:p w14:paraId="48FA2D7D" w14:textId="77777777" w:rsidR="00FC2069" w:rsidRDefault="00FC2069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40AFDDB1" w14:textId="77777777" w:rsidR="007A6AA5" w:rsidRPr="00013BFF" w:rsidRDefault="007A6AA5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Informations</w:t>
      </w:r>
    </w:p>
    <w:p w14:paraId="35D89B81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51D27349" w14:textId="77777777" w:rsidR="007A6AA5" w:rsidRPr="00BF0F83" w:rsidRDefault="004A6CF7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Autorisation parentale et</w:t>
      </w:r>
      <w:r w:rsidR="007A6AA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u w:val="single"/>
        </w:rPr>
        <w:t>photocopie de la page de vaccination du carnet de santé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à remettre au responsable du stage dès votre arrivée</w:t>
      </w:r>
    </w:p>
    <w:p w14:paraId="119DA60B" w14:textId="77777777" w:rsidR="00376E16" w:rsidRPr="00FC2069" w:rsidRDefault="007A6AA5" w:rsidP="00376E16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Prévoir une serviette de toilette</w:t>
      </w:r>
    </w:p>
    <w:p w14:paraId="67F7A466" w14:textId="77777777" w:rsidR="00FC2069" w:rsidRPr="00013BFF" w:rsidRDefault="00FC2069" w:rsidP="00FC2069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lastRenderedPageBreak/>
        <w:t>Trampolinistes convoqués</w:t>
      </w:r>
    </w:p>
    <w:p w14:paraId="226AC3EF" w14:textId="77777777" w:rsidR="00FC2069" w:rsidRDefault="00FC2069" w:rsidP="00FC2069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74EB6A5C" w14:textId="77777777" w:rsidR="00FC2069" w:rsidRDefault="00EC353C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GRANGER Clara</w:t>
      </w:r>
      <w:r w:rsidR="00B515B2">
        <w:rPr>
          <w:rFonts w:ascii="Verdana" w:hAnsi="Verdana"/>
          <w:sz w:val="18"/>
          <w:szCs w:val="18"/>
        </w:rPr>
        <w:tab/>
        <w:t>Trampo’Jump 42</w:t>
      </w:r>
    </w:p>
    <w:p w14:paraId="065C30A7" w14:textId="77777777" w:rsidR="00B515B2" w:rsidRDefault="00EC353C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HERITIER Mateo</w:t>
      </w:r>
      <w:r w:rsidR="00B515B2">
        <w:rPr>
          <w:rFonts w:ascii="Verdana" w:hAnsi="Verdana"/>
          <w:sz w:val="18"/>
          <w:szCs w:val="18"/>
        </w:rPr>
        <w:tab/>
        <w:t>Trampo’Jump 42</w:t>
      </w:r>
    </w:p>
    <w:p w14:paraId="19C3396F" w14:textId="77777777" w:rsidR="00B515B2" w:rsidRDefault="00EC353C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VIDAL Nicolas</w:t>
      </w:r>
      <w:r>
        <w:rPr>
          <w:rFonts w:ascii="Verdana" w:hAnsi="Verdana"/>
          <w:sz w:val="18"/>
          <w:szCs w:val="18"/>
        </w:rPr>
        <w:tab/>
      </w:r>
      <w:r w:rsidR="00B515B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Cournon d’Auvergne Trampoline</w:t>
      </w:r>
    </w:p>
    <w:p w14:paraId="717F04BA" w14:textId="77777777" w:rsidR="00B515B2" w:rsidRDefault="00EC353C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GRUAZ Keven</w:t>
      </w:r>
      <w:r>
        <w:rPr>
          <w:rFonts w:ascii="Verdana" w:hAnsi="Verdana"/>
          <w:sz w:val="18"/>
          <w:szCs w:val="18"/>
        </w:rPr>
        <w:tab/>
      </w:r>
      <w:r w:rsidR="00B515B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Enfants du Revard Aix Les Bains</w:t>
      </w:r>
    </w:p>
    <w:p w14:paraId="30E5569F" w14:textId="77777777" w:rsidR="00B515B2" w:rsidRDefault="00EC353C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GOASDOUE Nolwenn</w:t>
      </w:r>
      <w:r w:rsidR="00B515B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Avenir Evianais</w:t>
      </w:r>
    </w:p>
    <w:p w14:paraId="6938DFC3" w14:textId="77777777" w:rsidR="00B515B2" w:rsidRDefault="00B515B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</w:t>
      </w:r>
      <w:r w:rsidR="00EC353C">
        <w:rPr>
          <w:rFonts w:ascii="Verdana" w:hAnsi="Verdana"/>
          <w:sz w:val="18"/>
          <w:szCs w:val="18"/>
        </w:rPr>
        <w:t>IRRAUD Jimmy</w:t>
      </w:r>
      <w:r>
        <w:rPr>
          <w:rFonts w:ascii="Verdana" w:hAnsi="Verdana"/>
          <w:sz w:val="18"/>
          <w:szCs w:val="18"/>
        </w:rPr>
        <w:tab/>
      </w:r>
      <w:r w:rsidR="00EC353C">
        <w:rPr>
          <w:rFonts w:ascii="Verdana" w:hAnsi="Verdana"/>
          <w:sz w:val="18"/>
          <w:szCs w:val="18"/>
        </w:rPr>
        <w:t>Avenir Evianais</w:t>
      </w:r>
    </w:p>
    <w:p w14:paraId="45ED190D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33E6E010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3B2EA592" w14:textId="77777777" w:rsidR="00B515B2" w:rsidRPr="00FC2069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792B120" w14:textId="77777777" w:rsidR="00376E16" w:rsidRDefault="00376E16" w:rsidP="00376E1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21A1DF5C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A0291E1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FA34D31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6D50C39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6429BC1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45E2C08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BCBFE7B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BEE8AC7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94EC2D2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D94B38D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CB90A14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1C483A6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AFB3DB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37C4B9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26D723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BC494C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F8D8C56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44D8F7F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E869CD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D3C4D5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D70870F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0FA0C9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3C2A56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D50F786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634C0FA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0DBDC83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DA74F13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69182A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74E89D9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B0B3EB8" w14:textId="77777777" w:rsidR="00013BFF" w:rsidRPr="00B515B2" w:rsidRDefault="00B515B2" w:rsidP="00B515B2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  <w:r w:rsidRPr="0091525B">
        <w:rPr>
          <w:rFonts w:ascii="Verdana" w:hAnsi="Verdana"/>
          <w:noProof/>
          <w:sz w:val="18"/>
          <w:szCs w:val="1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CC20B3F" wp14:editId="5B36345F">
                <wp:simplePos x="0" y="0"/>
                <wp:positionH relativeFrom="margin">
                  <wp:posOffset>0</wp:posOffset>
                </wp:positionH>
                <wp:positionV relativeFrom="margin">
                  <wp:posOffset>-215900</wp:posOffset>
                </wp:positionV>
                <wp:extent cx="5795645" cy="251460"/>
                <wp:effectExtent l="0" t="0" r="0" b="0"/>
                <wp:wrapNone/>
                <wp:docPr id="2" name="ZoneTexte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5645" cy="2514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D23B9D" w14:textId="77777777" w:rsidR="008842FA" w:rsidRPr="004F3F96" w:rsidRDefault="00FD76A8" w:rsidP="008842F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Fiche d’inscription du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stage </w:t>
                            </w:r>
                            <w:r w:rsidR="00EC353C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senior TR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à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Aix Les Bains</w:t>
                            </w:r>
                            <w:r w:rsidR="00BF644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-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16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17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02</w:t>
                            </w:r>
                            <w:r w:rsidR="005B553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/201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20B3F" id="_x0000_t202" coordsize="21600,21600" o:spt="202" path="m,l,21600r21600,l21600,xe">
                <v:stroke joinstyle="miter"/>
                <v:path gradientshapeok="t" o:connecttype="rect"/>
              </v:shapetype>
              <v:shape id="ZoneTexte 12" o:spid="_x0000_s1026" type="#_x0000_t202" style="position:absolute;left:0;text-align:left;margin-left:0;margin-top:-17pt;width:456.35pt;height:19.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" fillcolor="#d9e2f3 [660]" stroked="f">
                <v:textbox>
                  <w:txbxContent>
                    <w:p w14:paraId="47D23B9D" w14:textId="77777777" w:rsidR="008842FA" w:rsidRPr="004F3F96" w:rsidRDefault="00FD76A8" w:rsidP="008842F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Fiche d’inscription du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stage </w:t>
                      </w:r>
                      <w:r w:rsidR="00EC353C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senior TR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à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Aix Les Bains</w:t>
                      </w:r>
                      <w:r w:rsidR="00BF644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-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16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17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02</w:t>
                      </w:r>
                      <w:r w:rsidR="005B553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/201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9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9720079" w14:textId="77777777" w:rsidR="00B515B2" w:rsidRDefault="00B515B2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</w:p>
    <w:p w14:paraId="7588DD72" w14:textId="77777777" w:rsidR="00EB2FB6" w:rsidRPr="0094134E" w:rsidRDefault="005B5530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  <w:r>
        <w:rPr>
          <w:rFonts w:ascii="Verdana" w:hAnsi="Verdana"/>
          <w:b/>
          <w:color w:val="00B0F0"/>
          <w:sz w:val="18"/>
          <w:szCs w:val="18"/>
        </w:rPr>
        <w:t xml:space="preserve">Inscription au plus tard le </w:t>
      </w:r>
      <w:r w:rsidR="00013BFF">
        <w:rPr>
          <w:rFonts w:ascii="Verdana" w:hAnsi="Verdana"/>
          <w:b/>
          <w:color w:val="00B0F0"/>
          <w:sz w:val="18"/>
          <w:szCs w:val="18"/>
        </w:rPr>
        <w:t>vendredi 0</w:t>
      </w:r>
      <w:r w:rsidR="00B515B2">
        <w:rPr>
          <w:rFonts w:ascii="Verdana" w:hAnsi="Verdana"/>
          <w:b/>
          <w:color w:val="00B0F0"/>
          <w:sz w:val="18"/>
          <w:szCs w:val="18"/>
        </w:rPr>
        <w:t>1 février</w:t>
      </w:r>
      <w:r w:rsidR="00013BFF">
        <w:rPr>
          <w:rFonts w:ascii="Verdana" w:hAnsi="Verdana"/>
          <w:b/>
          <w:color w:val="00B0F0"/>
          <w:sz w:val="18"/>
          <w:szCs w:val="18"/>
        </w:rPr>
        <w:t xml:space="preserve"> 201</w:t>
      </w:r>
      <w:r w:rsidR="00B515B2">
        <w:rPr>
          <w:rFonts w:ascii="Verdana" w:hAnsi="Verdana"/>
          <w:b/>
          <w:color w:val="00B0F0"/>
          <w:sz w:val="18"/>
          <w:szCs w:val="18"/>
        </w:rPr>
        <w:t>9</w:t>
      </w:r>
    </w:p>
    <w:p w14:paraId="1EA46729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24165667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07FD8457" w14:textId="77777777" w:rsidR="00EB2FB6" w:rsidRPr="00BF0F83" w:rsidRDefault="00EB2FB6" w:rsidP="0094134E">
      <w:pPr>
        <w:spacing w:after="0" w:line="276" w:lineRule="auto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Nom du Club :</w:t>
      </w:r>
      <w:r w:rsidR="003D2804">
        <w:rPr>
          <w:rFonts w:ascii="Verdana" w:hAnsi="Verdana"/>
          <w:sz w:val="18"/>
          <w:szCs w:val="18"/>
        </w:rPr>
        <w:t xml:space="preserve"> </w:t>
      </w:r>
      <w:r w:rsidRPr="00BF0F83">
        <w:rPr>
          <w:rFonts w:ascii="Verdana" w:hAnsi="Verdana"/>
          <w:sz w:val="18"/>
          <w:szCs w:val="18"/>
        </w:rPr>
        <w:t>…………………………………</w:t>
      </w:r>
      <w:r w:rsidR="0094134E">
        <w:rPr>
          <w:rFonts w:ascii="Verdana" w:hAnsi="Verdana"/>
          <w:sz w:val="18"/>
          <w:szCs w:val="18"/>
        </w:rPr>
        <w:t>………………………</w:t>
      </w:r>
      <w:r w:rsidR="0094134E" w:rsidRPr="00BF0F83">
        <w:rPr>
          <w:rFonts w:ascii="Verdana" w:hAnsi="Verdana"/>
          <w:sz w:val="18"/>
          <w:szCs w:val="18"/>
        </w:rPr>
        <w:t>…………………………………………………………</w:t>
      </w:r>
      <w:r w:rsidR="0094134E">
        <w:rPr>
          <w:rFonts w:ascii="Verdana" w:hAnsi="Verdana"/>
          <w:sz w:val="18"/>
          <w:szCs w:val="18"/>
        </w:rPr>
        <w:t>……………………</w:t>
      </w:r>
    </w:p>
    <w:p w14:paraId="23CAA5B2" w14:textId="77777777" w:rsidR="00EB2FB6" w:rsidRDefault="00EB2FB6" w:rsidP="00BF0F83">
      <w:pPr>
        <w:spacing w:after="0" w:line="276" w:lineRule="auto"/>
        <w:rPr>
          <w:rFonts w:ascii="Verdana" w:hAnsi="Verdana"/>
          <w:sz w:val="28"/>
          <w:szCs w:val="18"/>
        </w:rPr>
      </w:pPr>
    </w:p>
    <w:tbl>
      <w:tblPr>
        <w:tblW w:w="9711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2835"/>
        <w:gridCol w:w="2268"/>
      </w:tblGrid>
      <w:tr w:rsidR="0025208B" w:rsidRPr="00BF0F83" w14:paraId="2C6782D1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304357F6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229237FC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Tram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5E7A7A30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1BAE73C2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Pension complète</w:t>
            </w:r>
          </w:p>
          <w:p w14:paraId="0E9B97AC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61,00 €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02164BD3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Coût</w:t>
            </w:r>
            <w:r>
              <w:rPr>
                <w:rFonts w:ascii="Verdana" w:hAnsi="Verdana"/>
                <w:b/>
                <w:sz w:val="18"/>
                <w:szCs w:val="18"/>
              </w:rPr>
              <w:t>/</w:t>
            </w:r>
            <w:r w:rsidRPr="00C64F75">
              <w:rPr>
                <w:rFonts w:ascii="Verdana" w:hAnsi="Verdana"/>
                <w:b/>
                <w:sz w:val="18"/>
                <w:szCs w:val="18"/>
              </w:rPr>
              <w:t>personne</w:t>
            </w:r>
          </w:p>
        </w:tc>
      </w:tr>
      <w:tr w:rsidR="0025208B" w:rsidRPr="00BF0F83" w14:paraId="7866ED3F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A12695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60F2A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4A7AD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5565E99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D77CFA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10C5CAF1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FA87C2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AFBE2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1EE42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E230A3B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14C221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44870468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0F0744B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4E3C6B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4A6691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E4DA297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363537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330AC50D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0AC0D88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33FAF9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D3F6FE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5B487B2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C699E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3E7C9360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3F365BE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370F1D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EFA395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076AAF4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891F2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4C2EA7E9" w14:textId="77777777" w:rsidR="00013BFF" w:rsidRDefault="0086242B" w:rsidP="0086242B">
      <w:pPr>
        <w:spacing w:after="0" w:line="276" w:lineRule="auto"/>
        <w:jc w:val="right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</w:t>
      </w:r>
      <w:r>
        <w:rPr>
          <w:rFonts w:ascii="Verdana" w:hAnsi="Verdana"/>
          <w:sz w:val="18"/>
          <w:szCs w:val="18"/>
        </w:rPr>
        <w:tab/>
        <w:t xml:space="preserve">    </w:t>
      </w:r>
    </w:p>
    <w:p w14:paraId="34EC6DE9" w14:textId="77777777" w:rsidR="0086242B" w:rsidRDefault="0086242B" w:rsidP="0025208B">
      <w:pPr>
        <w:spacing w:after="0" w:line="276" w:lineRule="auto"/>
        <w:ind w:left="5664" w:firstLine="708"/>
        <w:jc w:val="center"/>
        <w:rPr>
          <w:rFonts w:ascii="Verdana" w:hAnsi="Verdana"/>
          <w:sz w:val="18"/>
          <w:szCs w:val="18"/>
        </w:rPr>
      </w:pP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6D415C6F" w14:textId="77777777" w:rsidR="0086242B" w:rsidRPr="0086242B" w:rsidRDefault="0086242B" w:rsidP="00BF0F83">
      <w:pPr>
        <w:spacing w:after="0" w:line="276" w:lineRule="auto"/>
        <w:rPr>
          <w:rFonts w:ascii="Verdana" w:hAnsi="Verdana"/>
          <w:sz w:val="20"/>
          <w:szCs w:val="20"/>
        </w:rPr>
      </w:pPr>
    </w:p>
    <w:tbl>
      <w:tblPr>
        <w:tblW w:w="8719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992"/>
        <w:gridCol w:w="1276"/>
        <w:gridCol w:w="1843"/>
      </w:tblGrid>
      <w:tr w:rsidR="0025208B" w:rsidRPr="00BF0F83" w14:paraId="4FD6E345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7F83F187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03D5B4C5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Tram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8848C42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50059DA3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027D5202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Samedi Soir</w:t>
            </w:r>
          </w:p>
          <w:p w14:paraId="1CBFB766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01EB7F08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4274F826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Dimanche</w:t>
            </w:r>
          </w:p>
          <w:p w14:paraId="1C60A406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Midi</w:t>
            </w:r>
          </w:p>
          <w:p w14:paraId="428138F8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273642C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Coût/personne</w:t>
            </w:r>
          </w:p>
        </w:tc>
      </w:tr>
      <w:tr w:rsidR="0025208B" w:rsidRPr="00BF0F83" w14:paraId="11AF29BF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01D9AE81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708359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FC106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10E6BFA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1513BE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472C2F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380523B0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07E142F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D257D1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7FCA3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407D58ED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3C957B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E37A6C1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7C008A35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3836EE3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5E185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D973D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33DC098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1257C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1BDDE2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6726960C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3BC2FFC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2DA433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506B7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A389F90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4E022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0B627E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3130AB53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4E573A3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361AFA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9C07F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DEB2D7B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3CA6D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BD97A2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3329519D" w14:textId="77777777" w:rsidR="0086242B" w:rsidRPr="00A307F6" w:rsidRDefault="0086242B" w:rsidP="0086242B">
      <w:pPr>
        <w:spacing w:after="0" w:line="276" w:lineRule="auto"/>
        <w:rPr>
          <w:rFonts w:ascii="Verdana" w:hAnsi="Verdana"/>
          <w:sz w:val="20"/>
          <w:szCs w:val="20"/>
        </w:rPr>
      </w:pPr>
    </w:p>
    <w:p w14:paraId="532CD24B" w14:textId="77777777" w:rsidR="00B91F32" w:rsidRPr="0086242B" w:rsidRDefault="0086242B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  <w:t xml:space="preserve">        </w:t>
      </w: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798C746A" w14:textId="77777777" w:rsidR="00775B69" w:rsidRDefault="00775B69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1C5AF94D" w14:textId="77777777" w:rsidR="00001105" w:rsidRPr="0023566B" w:rsidRDefault="00001105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>Inscription à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 renvoyer </w:t>
      </w:r>
      <w:r w:rsidR="0023566B">
        <w:rPr>
          <w:rFonts w:ascii="Verdana" w:hAnsi="Verdana"/>
          <w:b/>
          <w:noProof/>
          <w:color w:val="00B0F0"/>
          <w:sz w:val="18"/>
          <w:szCs w:val="18"/>
        </w:rPr>
        <w:t>par email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 : </w:t>
      </w:r>
    </w:p>
    <w:p w14:paraId="691ABCF0" w14:textId="77777777" w:rsidR="00EB2FB6" w:rsidRDefault="00E91B25" w:rsidP="00BF0F83">
      <w:pPr>
        <w:spacing w:after="0" w:line="276" w:lineRule="auto"/>
        <w:rPr>
          <w:rFonts w:ascii="Verdana" w:hAnsi="Verdana"/>
          <w:noProof/>
          <w:sz w:val="18"/>
          <w:szCs w:val="18"/>
        </w:rPr>
      </w:pPr>
      <w:hyperlink r:id="rId8" w:history="1">
        <w:r w:rsidR="00EB2FB6" w:rsidRPr="00BF0F83">
          <w:rPr>
            <w:rStyle w:val="Lienhypertexte"/>
            <w:rFonts w:ascii="Verdana" w:hAnsi="Verdana"/>
            <w:noProof/>
            <w:sz w:val="18"/>
            <w:szCs w:val="18"/>
            <w:lang w:eastAsia="ar-SA"/>
          </w:rPr>
          <w:t>e.david@auvergne-rhone-alpes-ffgym.fr</w:t>
        </w:r>
      </w:hyperlink>
      <w:r w:rsidR="007A70E1">
        <w:rPr>
          <w:rStyle w:val="Lienhypertexte"/>
          <w:rFonts w:ascii="Verdana" w:hAnsi="Verdana"/>
          <w:noProof/>
          <w:sz w:val="18"/>
          <w:szCs w:val="18"/>
          <w:lang w:eastAsia="ar-SA"/>
        </w:rPr>
        <w:t xml:space="preserve"> </w:t>
      </w:r>
      <w:r w:rsidR="007A70E1">
        <w:rPr>
          <w:rFonts w:ascii="Verdana" w:hAnsi="Verdana"/>
          <w:noProof/>
          <w:sz w:val="18"/>
          <w:szCs w:val="18"/>
        </w:rPr>
        <w:t xml:space="preserve">+ copie </w:t>
      </w:r>
      <w:hyperlink r:id="rId9" w:history="1">
        <w:r w:rsidR="007A70E1"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</w:p>
    <w:p w14:paraId="41CF2558" w14:textId="77777777" w:rsidR="0023566B" w:rsidRPr="0023566B" w:rsidRDefault="0023566B" w:rsidP="00BF0F83">
      <w:pPr>
        <w:spacing w:after="0" w:line="276" w:lineRule="auto"/>
        <w:rPr>
          <w:rFonts w:ascii="Verdana" w:hAnsi="Verdana"/>
          <w:noProof/>
          <w:color w:val="00B0F0"/>
          <w:sz w:val="12"/>
          <w:szCs w:val="18"/>
        </w:rPr>
      </w:pPr>
    </w:p>
    <w:p w14:paraId="42D878DC" w14:textId="77777777" w:rsidR="00001105" w:rsidRPr="00880541" w:rsidRDefault="00001105" w:rsidP="00BF0F83">
      <w:pPr>
        <w:spacing w:after="0" w:line="276" w:lineRule="auto"/>
        <w:rPr>
          <w:rFonts w:ascii="Verdana" w:hAnsi="Verdana"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Règlement à renvoyer </w:t>
      </w:r>
      <w:r w:rsidR="00880541">
        <w:rPr>
          <w:rFonts w:ascii="Verdana" w:hAnsi="Verdana"/>
          <w:b/>
          <w:noProof/>
          <w:color w:val="00B0F0"/>
          <w:sz w:val="18"/>
          <w:szCs w:val="18"/>
        </w:rPr>
        <w:t>par courrier </w:t>
      </w:r>
      <w:r w:rsidR="00880541" w:rsidRPr="00880541">
        <w:rPr>
          <w:rFonts w:ascii="Verdana" w:hAnsi="Verdana"/>
          <w:b/>
          <w:noProof/>
          <w:color w:val="00B0F0"/>
          <w:sz w:val="18"/>
          <w:szCs w:val="18"/>
        </w:rPr>
        <w:t xml:space="preserve">: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(préciser objet de l’actio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n,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dates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 et nom du club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)</w:t>
      </w:r>
    </w:p>
    <w:p w14:paraId="05A16C3D" w14:textId="77777777" w:rsidR="00EB2FB6" w:rsidRPr="00BF0F83" w:rsidRDefault="00001105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 xml:space="preserve">Comité Régional </w:t>
      </w:r>
      <w:r w:rsidR="00AE2E21">
        <w:rPr>
          <w:rFonts w:ascii="Verdana" w:hAnsi="Verdana"/>
          <w:noProof/>
          <w:sz w:val="18"/>
          <w:szCs w:val="18"/>
        </w:rPr>
        <w:t xml:space="preserve">Auvergne </w:t>
      </w:r>
      <w:r>
        <w:rPr>
          <w:rFonts w:ascii="Verdana" w:hAnsi="Verdana"/>
          <w:noProof/>
          <w:sz w:val="18"/>
          <w:szCs w:val="18"/>
        </w:rPr>
        <w:t>Rhône-Alpes de</w:t>
      </w:r>
      <w:r w:rsidR="00AE2E21">
        <w:rPr>
          <w:rFonts w:ascii="Verdana" w:hAnsi="Verdana"/>
          <w:noProof/>
          <w:sz w:val="18"/>
          <w:szCs w:val="18"/>
        </w:rPr>
        <w:t xml:space="preserve"> Gymnastique, 10 Avenue Viviani, </w:t>
      </w:r>
      <w:r>
        <w:rPr>
          <w:rFonts w:ascii="Verdana" w:hAnsi="Verdana"/>
          <w:noProof/>
          <w:sz w:val="18"/>
          <w:szCs w:val="18"/>
        </w:rPr>
        <w:t>69200 VENISSIEUX</w:t>
      </w:r>
    </w:p>
    <w:sectPr w:rsidR="00EB2FB6" w:rsidRPr="00BF0F83" w:rsidSect="003E14E6">
      <w:headerReference w:type="default" r:id="rId10"/>
      <w:footerReference w:type="default" r:id="rId11"/>
      <w:pgSz w:w="11906" w:h="16838"/>
      <w:pgMar w:top="3261" w:right="1417" w:bottom="1417" w:left="1417" w:header="708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8F52F" w14:textId="77777777" w:rsidR="00E91B25" w:rsidRDefault="00E91B25" w:rsidP="00E42B89">
      <w:pPr>
        <w:spacing w:after="0" w:line="240" w:lineRule="auto"/>
      </w:pPr>
      <w:r>
        <w:separator/>
      </w:r>
    </w:p>
  </w:endnote>
  <w:endnote w:type="continuationSeparator" w:id="0">
    <w:p w14:paraId="35195814" w14:textId="77777777" w:rsidR="00E91B25" w:rsidRDefault="00E91B25" w:rsidP="00E4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199450"/>
      <w:docPartObj>
        <w:docPartGallery w:val="Page Numbers (Bottom of Page)"/>
        <w:docPartUnique/>
      </w:docPartObj>
    </w:sdtPr>
    <w:sdtEndPr/>
    <w:sdtContent>
      <w:sdt>
        <w:sdtPr>
          <w:id w:val="625745768"/>
          <w:docPartObj>
            <w:docPartGallery w:val="Page Numbers (Top of Page)"/>
            <w:docPartUnique/>
          </w:docPartObj>
        </w:sdtPr>
        <w:sdtEndPr/>
        <w:sdtContent>
          <w:p w14:paraId="4DD9E1D0" w14:textId="77777777" w:rsidR="003E14E6" w:rsidRPr="003E14E6" w:rsidRDefault="003E14E6" w:rsidP="003E14E6">
            <w:pPr>
              <w:pStyle w:val="Pieddepage"/>
              <w:jc w:val="center"/>
              <w:rPr>
                <w:rFonts w:ascii="Verdana" w:hAnsi="Verdana"/>
                <w:sz w:val="18"/>
              </w:rPr>
            </w:pPr>
          </w:p>
          <w:p w14:paraId="3AB8BD88" w14:textId="77777777" w:rsidR="003E14E6" w:rsidRPr="00591185" w:rsidRDefault="003E14E6" w:rsidP="003E14E6">
            <w:pPr>
              <w:pStyle w:val="Pieddepage"/>
              <w:jc w:val="center"/>
              <w:rPr>
                <w:rFonts w:ascii="Verdana" w:hAnsi="Verdana"/>
                <w:bCs/>
                <w:color w:val="8496B0" w:themeColor="text2" w:themeTint="99"/>
                <w:szCs w:val="24"/>
              </w:rPr>
            </w:pP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Page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PAGE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 sur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NUMPAGES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</w:p>
          <w:p w14:paraId="5C4BE37F" w14:textId="77777777" w:rsidR="003E14E6" w:rsidRPr="003E14E6" w:rsidRDefault="003E14E6" w:rsidP="003E14E6">
            <w:pPr>
              <w:jc w:val="center"/>
              <w:rPr>
                <w:rFonts w:ascii="Verdana" w:hAnsi="Verdana"/>
              </w:rPr>
            </w:pPr>
            <w:r w:rsidRPr="003E14E6">
              <w:rPr>
                <w:rFonts w:ascii="Verdana" w:hAnsi="Verdana"/>
                <w:noProof/>
                <w:color w:val="ACB9CA" w:themeColor="text2" w:themeTint="66"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9A07E12" wp14:editId="6D1132AE">
                      <wp:simplePos x="0" y="0"/>
                      <wp:positionH relativeFrom="margin">
                        <wp:posOffset>-901065</wp:posOffset>
                      </wp:positionH>
                      <wp:positionV relativeFrom="paragraph">
                        <wp:posOffset>142240</wp:posOffset>
                      </wp:positionV>
                      <wp:extent cx="7559675" cy="35560"/>
                      <wp:effectExtent l="0" t="0" r="3175" b="2540"/>
                      <wp:wrapNone/>
                      <wp:docPr id="21" name="Rectangle 16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3556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1A1D57"/>
                                  </a:gs>
                                  <a:gs pos="54000">
                                    <a:schemeClr val="accent1">
                                      <a:lumMod val="97000"/>
                                      <a:lumOff val="3000"/>
                                    </a:schemeClr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9B44B0" id="Rectangle 16" o:spid="_x0000_s1026" style="position:absolute;margin-left:-70.95pt;margin-top:11.2pt;width:595.25pt;height:2.8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" fillcolor="#1a1d57" stroked="f">
                      <v:fill color2="white [3212]" rotate="t" angle="90" colors="0 #1a1d57;35389f #4a76c6;1 white" focus="100%" type="gradient"/>
                      <w10:wrap anchorx="margin"/>
                    </v:rect>
                  </w:pict>
                </mc:Fallback>
              </mc:AlternateContent>
            </w:r>
          </w:p>
          <w:p w14:paraId="666357DA" w14:textId="77777777" w:rsidR="003E14E6" w:rsidRPr="00A61FA3" w:rsidRDefault="003E14E6" w:rsidP="003E14E6">
            <w:pPr>
              <w:pStyle w:val="Pieddepage"/>
              <w:jc w:val="center"/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</w:pP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Comité Régional Auver</w:t>
            </w:r>
            <w:r w:rsid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gne-Rhône-Alpes de Gymnastique |</w:t>
            </w: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 xml:space="preserve"> </w:t>
            </w:r>
            <w:r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10, avenue Viviani 69200 VENISSIEUX</w:t>
            </w:r>
          </w:p>
          <w:p w14:paraId="0C2E226F" w14:textId="77777777" w:rsidR="003E14E6" w:rsidRPr="003E14E6" w:rsidRDefault="00486BCC" w:rsidP="003E14E6">
            <w:pPr>
              <w:pStyle w:val="Pieddepage"/>
              <w:jc w:val="center"/>
              <w:rPr>
                <w:rFonts w:ascii="Verdana" w:hAnsi="Verdana"/>
                <w:color w:val="002060"/>
                <w:sz w:val="16"/>
                <w:szCs w:val="16"/>
              </w:rPr>
            </w:pPr>
            <w:r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+33 (0) 4 78 00 88 85 |</w:t>
            </w:r>
            <w:r w:rsidR="003E14E6"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 xml:space="preserve"> </w:t>
            </w:r>
            <w:r w:rsidR="00BE5B3B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contact@auvergne-rhone-alpes-ffgym.fr</w:t>
            </w:r>
            <w:r w:rsidR="003E14E6" w:rsidRPr="008F2B2C">
              <w:rPr>
                <w:rStyle w:val="Lienhypertexte"/>
                <w:rFonts w:ascii="Verdana" w:hAnsi="Verdana" w:cs="Arial"/>
                <w:color w:val="8496B0" w:themeColor="text2" w:themeTint="99"/>
                <w:sz w:val="16"/>
                <w:szCs w:val="16"/>
                <w:u w:val="none"/>
                <w:lang w:eastAsia="fr-FR"/>
              </w:rPr>
              <w:t xml:space="preserve"> </w:t>
            </w:r>
            <w:r w:rsidRP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|</w:t>
            </w:r>
            <w:r w:rsidR="003E14E6" w:rsidRPr="008F2B2C">
              <w:rPr>
                <w:rStyle w:val="Lienhypertexte"/>
                <w:rFonts w:ascii="Verdana" w:hAnsi="Verdana" w:cs="Arial"/>
                <w:color w:val="ACB9CA" w:themeColor="text2" w:themeTint="66"/>
                <w:sz w:val="16"/>
                <w:szCs w:val="16"/>
                <w:u w:val="none"/>
                <w:lang w:eastAsia="fr-FR"/>
              </w:rPr>
              <w:t xml:space="preserve"> </w:t>
            </w:r>
            <w:r w:rsidR="003E14E6" w:rsidRPr="003E14E6">
              <w:rPr>
                <w:rFonts w:ascii="Verdana" w:hAnsi="Verdana"/>
                <w:color w:val="002060"/>
                <w:sz w:val="16"/>
                <w:szCs w:val="16"/>
              </w:rPr>
              <w:t>auvergne-rhone-alpes.ffgym.fr</w:t>
            </w:r>
          </w:p>
        </w:sdtContent>
      </w:sdt>
    </w:sdtContent>
  </w:sdt>
  <w:p w14:paraId="60EBC6CD" w14:textId="77777777" w:rsidR="00896EB6" w:rsidRPr="003E14E6" w:rsidRDefault="00896EB6" w:rsidP="00896EB6">
    <w:pPr>
      <w:pStyle w:val="Pieddepage"/>
      <w:rPr>
        <w:rFonts w:ascii="Verdana" w:hAnsi="Verdana"/>
        <w:color w:val="00206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A7942" w14:textId="77777777" w:rsidR="00E91B25" w:rsidRDefault="00E91B25" w:rsidP="00E42B89">
      <w:pPr>
        <w:spacing w:after="0" w:line="240" w:lineRule="auto"/>
      </w:pPr>
      <w:r>
        <w:separator/>
      </w:r>
    </w:p>
  </w:footnote>
  <w:footnote w:type="continuationSeparator" w:id="0">
    <w:p w14:paraId="3B51FE3A" w14:textId="77777777" w:rsidR="00E91B25" w:rsidRDefault="00E91B25" w:rsidP="00E4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22101" w14:textId="77777777" w:rsidR="00591185" w:rsidRDefault="00E42B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529B00DA" wp14:editId="1F7C9658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1356522" cy="1440000"/>
          <wp:effectExtent l="0" t="0" r="0" b="8255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ité Auvergne-Rhône-Alpes FFGy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522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D325840"/>
    <w:multiLevelType w:val="hybridMultilevel"/>
    <w:tmpl w:val="A8D47A6E"/>
    <w:lvl w:ilvl="0" w:tplc="93803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F14345A"/>
    <w:multiLevelType w:val="hybridMultilevel"/>
    <w:tmpl w:val="31FA8D08"/>
    <w:lvl w:ilvl="0" w:tplc="7C3C9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36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6623096"/>
    <w:multiLevelType w:val="hybridMultilevel"/>
    <w:tmpl w:val="6010C6CA"/>
    <w:lvl w:ilvl="0" w:tplc="F28C8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B0F0"/>
        <w:sz w:val="1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B5F27E6"/>
    <w:multiLevelType w:val="hybridMultilevel"/>
    <w:tmpl w:val="C498AB3E"/>
    <w:lvl w:ilvl="0" w:tplc="5DBA0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2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BA02E27"/>
    <w:multiLevelType w:val="hybridMultilevel"/>
    <w:tmpl w:val="83A4C2CE"/>
    <w:lvl w:ilvl="0" w:tplc="F28C8CDE">
      <w:start w:val="1"/>
      <w:numFmt w:val="bullet"/>
      <w:lvlText w:val="•"/>
      <w:lvlJc w:val="left"/>
      <w:pPr>
        <w:ind w:left="720" w:hanging="360"/>
      </w:pPr>
      <w:rPr>
        <w:rFonts w:ascii="Verdana" w:hAnsi="Verdana" w:hint="default"/>
        <w:b w:val="0"/>
        <w:i w:val="0"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E3B98"/>
    <w:multiLevelType w:val="hybridMultilevel"/>
    <w:tmpl w:val="001A6030"/>
    <w:lvl w:ilvl="0" w:tplc="97FE8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F0"/>
    <w:rsid w:val="00001105"/>
    <w:rsid w:val="00013BFF"/>
    <w:rsid w:val="0005111E"/>
    <w:rsid w:val="000A43F0"/>
    <w:rsid w:val="000E47B8"/>
    <w:rsid w:val="00113E84"/>
    <w:rsid w:val="001269FA"/>
    <w:rsid w:val="0013649B"/>
    <w:rsid w:val="00137909"/>
    <w:rsid w:val="00157C53"/>
    <w:rsid w:val="001B5597"/>
    <w:rsid w:val="001E3BDD"/>
    <w:rsid w:val="00204017"/>
    <w:rsid w:val="00226C45"/>
    <w:rsid w:val="0023566B"/>
    <w:rsid w:val="00237DBA"/>
    <w:rsid w:val="0025208B"/>
    <w:rsid w:val="00282BB7"/>
    <w:rsid w:val="002A487F"/>
    <w:rsid w:val="002E4C8D"/>
    <w:rsid w:val="00313037"/>
    <w:rsid w:val="00326637"/>
    <w:rsid w:val="00376E16"/>
    <w:rsid w:val="00397E80"/>
    <w:rsid w:val="003D2804"/>
    <w:rsid w:val="003E14E6"/>
    <w:rsid w:val="003F0889"/>
    <w:rsid w:val="00405CB1"/>
    <w:rsid w:val="00481A3C"/>
    <w:rsid w:val="004831C8"/>
    <w:rsid w:val="00486BCC"/>
    <w:rsid w:val="004A6CF7"/>
    <w:rsid w:val="004B72DC"/>
    <w:rsid w:val="004F3F96"/>
    <w:rsid w:val="00504A7B"/>
    <w:rsid w:val="00520050"/>
    <w:rsid w:val="00533088"/>
    <w:rsid w:val="00542164"/>
    <w:rsid w:val="00545B0F"/>
    <w:rsid w:val="00591185"/>
    <w:rsid w:val="005B5530"/>
    <w:rsid w:val="005D27D7"/>
    <w:rsid w:val="005E193B"/>
    <w:rsid w:val="005F13EA"/>
    <w:rsid w:val="00610972"/>
    <w:rsid w:val="00616667"/>
    <w:rsid w:val="0063620A"/>
    <w:rsid w:val="006A561D"/>
    <w:rsid w:val="006D7F66"/>
    <w:rsid w:val="00725A9A"/>
    <w:rsid w:val="00743E0A"/>
    <w:rsid w:val="00744E49"/>
    <w:rsid w:val="00756C3E"/>
    <w:rsid w:val="00775B69"/>
    <w:rsid w:val="007A4F96"/>
    <w:rsid w:val="007A6AA5"/>
    <w:rsid w:val="007A70E1"/>
    <w:rsid w:val="007B40B1"/>
    <w:rsid w:val="007D48F1"/>
    <w:rsid w:val="007F6F0D"/>
    <w:rsid w:val="00841553"/>
    <w:rsid w:val="0086242B"/>
    <w:rsid w:val="00880541"/>
    <w:rsid w:val="00880DC9"/>
    <w:rsid w:val="008842FA"/>
    <w:rsid w:val="00896EB6"/>
    <w:rsid w:val="008A65F8"/>
    <w:rsid w:val="008F2B2C"/>
    <w:rsid w:val="0091525B"/>
    <w:rsid w:val="00940092"/>
    <w:rsid w:val="0094134E"/>
    <w:rsid w:val="009C14D6"/>
    <w:rsid w:val="009E599E"/>
    <w:rsid w:val="009F13BB"/>
    <w:rsid w:val="009F40C1"/>
    <w:rsid w:val="00A02C8F"/>
    <w:rsid w:val="00A33D13"/>
    <w:rsid w:val="00A420CC"/>
    <w:rsid w:val="00A50016"/>
    <w:rsid w:val="00A61FA3"/>
    <w:rsid w:val="00A8468E"/>
    <w:rsid w:val="00AC1FAA"/>
    <w:rsid w:val="00AC6033"/>
    <w:rsid w:val="00AE2E21"/>
    <w:rsid w:val="00B4380F"/>
    <w:rsid w:val="00B515B2"/>
    <w:rsid w:val="00B703DB"/>
    <w:rsid w:val="00B7601D"/>
    <w:rsid w:val="00B91F32"/>
    <w:rsid w:val="00BE5B3B"/>
    <w:rsid w:val="00BF0F83"/>
    <w:rsid w:val="00BF6440"/>
    <w:rsid w:val="00C13C3E"/>
    <w:rsid w:val="00C512FA"/>
    <w:rsid w:val="00C64F75"/>
    <w:rsid w:val="00C7123D"/>
    <w:rsid w:val="00CD6FB1"/>
    <w:rsid w:val="00CE119C"/>
    <w:rsid w:val="00D36B11"/>
    <w:rsid w:val="00D44C4D"/>
    <w:rsid w:val="00D46471"/>
    <w:rsid w:val="00D534A8"/>
    <w:rsid w:val="00D75AAC"/>
    <w:rsid w:val="00D800AA"/>
    <w:rsid w:val="00DE13C5"/>
    <w:rsid w:val="00E42B89"/>
    <w:rsid w:val="00E53AE3"/>
    <w:rsid w:val="00E91B25"/>
    <w:rsid w:val="00EB2FB6"/>
    <w:rsid w:val="00EC1245"/>
    <w:rsid w:val="00EC353C"/>
    <w:rsid w:val="00EC7378"/>
    <w:rsid w:val="00F05E40"/>
    <w:rsid w:val="00F148A4"/>
    <w:rsid w:val="00F23074"/>
    <w:rsid w:val="00F30FBA"/>
    <w:rsid w:val="00F354E7"/>
    <w:rsid w:val="00F51F0A"/>
    <w:rsid w:val="00F97F72"/>
    <w:rsid w:val="00FC2069"/>
    <w:rsid w:val="00FD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637A9"/>
  <w15:docId w15:val="{882619A6-442B-4F63-B91F-37375D9A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C512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B89"/>
  </w:style>
  <w:style w:type="paragraph" w:styleId="Pieddepage">
    <w:name w:val="footer"/>
    <w:basedOn w:val="Normal"/>
    <w:link w:val="Pieddepag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B89"/>
  </w:style>
  <w:style w:type="paragraph" w:styleId="NormalWeb">
    <w:name w:val="Normal (Web)"/>
    <w:basedOn w:val="Normal"/>
    <w:uiPriority w:val="99"/>
    <w:semiHidden/>
    <w:unhideWhenUsed/>
    <w:rsid w:val="00E42B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96EB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5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5B0F"/>
    <w:rPr>
      <w:rFonts w:ascii="Segoe UI" w:hAnsi="Segoe UI" w:cs="Segoe UI"/>
      <w:sz w:val="18"/>
      <w:szCs w:val="18"/>
    </w:rPr>
  </w:style>
  <w:style w:type="paragraph" w:customStyle="1" w:styleId="Paragraphedeliste1">
    <w:name w:val="Paragraphe de liste1"/>
    <w:basedOn w:val="Normal"/>
    <w:rsid w:val="00EB2FB6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  <w:style w:type="paragraph" w:styleId="Paragraphedeliste">
    <w:name w:val="List Paragraph"/>
    <w:basedOn w:val="Normal"/>
    <w:uiPriority w:val="34"/>
    <w:qFormat/>
    <w:rsid w:val="00C512F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512F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gd">
    <w:name w:val="gd"/>
    <w:basedOn w:val="Policepardfaut"/>
    <w:rsid w:val="00C5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0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david@auvergne-rhone-alpes-ffgym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ristophe.b63@fre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hristophe.b63@fre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CRRAG</dc:creator>
  <cp:lastModifiedBy> </cp:lastModifiedBy>
  <cp:revision>5</cp:revision>
  <cp:lastPrinted>2019-01-22T10:56:00Z</cp:lastPrinted>
  <dcterms:created xsi:type="dcterms:W3CDTF">2019-01-22T09:49:00Z</dcterms:created>
  <dcterms:modified xsi:type="dcterms:W3CDTF">2019-01-22T10:56:00Z</dcterms:modified>
</cp:coreProperties>
</file>