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A9489" w14:textId="61856AE5" w:rsidR="00B7601D" w:rsidRPr="000E04F8" w:rsidRDefault="00FD17E8" w:rsidP="004831C8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  <w:lang w:val="en-US"/>
        </w:rPr>
      </w:pPr>
      <w:bookmarkStart w:id="0" w:name="_GoBack"/>
      <w:bookmarkEnd w:id="0"/>
      <w:r w:rsidRPr="000E04F8">
        <w:rPr>
          <w:rFonts w:ascii="Verdana" w:hAnsi="Verdana"/>
          <w:b/>
          <w:smallCaps/>
          <w:color w:val="002060"/>
          <w:sz w:val="32"/>
          <w:szCs w:val="18"/>
          <w:lang w:val="en-US"/>
        </w:rPr>
        <w:t>Sélection</w:t>
      </w:r>
      <w:r w:rsidR="00C6266C" w:rsidRPr="000E04F8">
        <w:rPr>
          <w:rFonts w:ascii="Verdana" w:hAnsi="Verdana"/>
          <w:b/>
          <w:smallCaps/>
          <w:color w:val="002060"/>
          <w:sz w:val="32"/>
          <w:szCs w:val="18"/>
          <w:lang w:val="en-US"/>
        </w:rPr>
        <w:t xml:space="preserve"> Equipe Régionale</w:t>
      </w:r>
      <w:r w:rsidR="000E04F8" w:rsidRPr="000E04F8">
        <w:rPr>
          <w:rFonts w:ascii="Verdana" w:hAnsi="Verdana"/>
          <w:b/>
          <w:smallCaps/>
          <w:color w:val="002060"/>
          <w:sz w:val="32"/>
          <w:szCs w:val="18"/>
          <w:lang w:val="en-US"/>
        </w:rPr>
        <w:t xml:space="preserve"> G.A.M</w:t>
      </w:r>
    </w:p>
    <w:p w14:paraId="0C913A24" w14:textId="6D1426EE" w:rsidR="00EB2FB6" w:rsidRPr="004831C8" w:rsidRDefault="000E04F8" w:rsidP="004831C8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r>
        <w:rPr>
          <w:rFonts w:ascii="Verdana" w:hAnsi="Verdana"/>
          <w:b/>
          <w:smallCaps/>
          <w:color w:val="002060"/>
          <w:sz w:val="32"/>
          <w:szCs w:val="18"/>
        </w:rPr>
        <w:t xml:space="preserve">Samedi </w:t>
      </w:r>
      <w:r w:rsidR="00516970">
        <w:rPr>
          <w:rFonts w:ascii="Verdana" w:hAnsi="Verdana"/>
          <w:b/>
          <w:smallCaps/>
          <w:color w:val="002060"/>
          <w:sz w:val="32"/>
          <w:szCs w:val="18"/>
        </w:rPr>
        <w:t>12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octobre 201</w:t>
      </w:r>
      <w:r w:rsidR="00516970">
        <w:rPr>
          <w:rFonts w:ascii="Verdana" w:hAnsi="Verdana"/>
          <w:b/>
          <w:smallCaps/>
          <w:color w:val="002060"/>
          <w:sz w:val="32"/>
          <w:szCs w:val="18"/>
        </w:rPr>
        <w:t>9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- </w:t>
      </w:r>
      <w:r w:rsidR="00516970">
        <w:rPr>
          <w:rFonts w:ascii="Verdana" w:hAnsi="Verdana"/>
          <w:b/>
          <w:smallCaps/>
          <w:color w:val="002060"/>
          <w:sz w:val="32"/>
          <w:szCs w:val="18"/>
        </w:rPr>
        <w:t>Annecy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(</w:t>
      </w:r>
      <w:r w:rsidR="00516970">
        <w:rPr>
          <w:rFonts w:ascii="Verdana" w:hAnsi="Verdana"/>
          <w:b/>
          <w:smallCaps/>
          <w:color w:val="002060"/>
          <w:sz w:val="32"/>
          <w:szCs w:val="18"/>
        </w:rPr>
        <w:t>74</w:t>
      </w:r>
      <w:r w:rsidR="00EB2FB6">
        <w:rPr>
          <w:rFonts w:ascii="Verdana" w:hAnsi="Verdana"/>
          <w:b/>
          <w:smallCaps/>
          <w:color w:val="002060"/>
          <w:sz w:val="32"/>
          <w:szCs w:val="18"/>
        </w:rPr>
        <w:t>)</w:t>
      </w:r>
    </w:p>
    <w:p w14:paraId="3A703FE9" w14:textId="4FF7DDB6" w:rsidR="00C6266C" w:rsidRPr="00010132" w:rsidRDefault="00C6266C" w:rsidP="00C6266C">
      <w:pPr>
        <w:spacing w:after="0" w:line="276" w:lineRule="auto"/>
        <w:jc w:val="both"/>
        <w:rPr>
          <w:rFonts w:ascii="Verdana" w:hAnsi="Verdana"/>
          <w:sz w:val="16"/>
          <w:szCs w:val="16"/>
        </w:rPr>
      </w:pPr>
    </w:p>
    <w:p w14:paraId="7F509665" w14:textId="4D9F7D7D" w:rsidR="00C6266C" w:rsidRPr="00C6266C" w:rsidRDefault="00C6266C" w:rsidP="00C6266C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Objectif</w:t>
      </w:r>
    </w:p>
    <w:p w14:paraId="51A6AF34" w14:textId="77777777" w:rsidR="00C6266C" w:rsidRDefault="00C6266C" w:rsidP="00C6266C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29C4A51" w14:textId="27EAB5B4" w:rsidR="00C6266C" w:rsidRPr="00C6266C" w:rsidRDefault="00C6266C" w:rsidP="00C6266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Former l’Equipe </w:t>
      </w:r>
      <w:r w:rsidR="000E04F8">
        <w:rPr>
          <w:rFonts w:ascii="Verdana" w:hAnsi="Verdana"/>
          <w:sz w:val="18"/>
          <w:szCs w:val="18"/>
        </w:rPr>
        <w:t>Régionale G.A.M</w:t>
      </w:r>
      <w:r w:rsidRPr="00C6266C">
        <w:rPr>
          <w:rFonts w:ascii="Verdana" w:hAnsi="Verdana"/>
          <w:sz w:val="18"/>
          <w:szCs w:val="18"/>
        </w:rPr>
        <w:t xml:space="preserve"> pour la Revue d’Effectif Régionale des Jeunes qui se tiendra </w:t>
      </w:r>
      <w:r w:rsidR="000E04F8">
        <w:rPr>
          <w:rFonts w:ascii="Verdana" w:hAnsi="Verdana"/>
          <w:sz w:val="18"/>
          <w:szCs w:val="18"/>
        </w:rPr>
        <w:t xml:space="preserve">les </w:t>
      </w:r>
      <w:r w:rsidR="00066464">
        <w:rPr>
          <w:rFonts w:ascii="Verdana" w:hAnsi="Verdana"/>
          <w:sz w:val="18"/>
          <w:szCs w:val="18"/>
        </w:rPr>
        <w:t>02</w:t>
      </w:r>
      <w:r w:rsidR="000E04F8">
        <w:rPr>
          <w:rFonts w:ascii="Verdana" w:hAnsi="Verdana"/>
          <w:sz w:val="18"/>
          <w:szCs w:val="18"/>
        </w:rPr>
        <w:t>/</w:t>
      </w:r>
      <w:r w:rsidR="00066464">
        <w:rPr>
          <w:rFonts w:ascii="Verdana" w:hAnsi="Verdana"/>
          <w:sz w:val="18"/>
          <w:szCs w:val="18"/>
        </w:rPr>
        <w:t>03</w:t>
      </w:r>
      <w:r w:rsidR="000E04F8">
        <w:rPr>
          <w:rFonts w:ascii="Verdana" w:hAnsi="Verdana"/>
          <w:sz w:val="18"/>
          <w:szCs w:val="18"/>
        </w:rPr>
        <w:t xml:space="preserve"> </w:t>
      </w:r>
      <w:r w:rsidR="00066464">
        <w:rPr>
          <w:rFonts w:ascii="Verdana" w:hAnsi="Verdana"/>
          <w:sz w:val="18"/>
          <w:szCs w:val="18"/>
        </w:rPr>
        <w:t>novembre</w:t>
      </w:r>
      <w:r w:rsidR="000E04F8">
        <w:rPr>
          <w:rFonts w:ascii="Verdana" w:hAnsi="Verdana"/>
          <w:sz w:val="18"/>
          <w:szCs w:val="18"/>
        </w:rPr>
        <w:t xml:space="preserve"> 201</w:t>
      </w:r>
      <w:r w:rsidR="00066464">
        <w:rPr>
          <w:rFonts w:ascii="Verdana" w:hAnsi="Verdana"/>
          <w:sz w:val="18"/>
          <w:szCs w:val="18"/>
        </w:rPr>
        <w:t>9</w:t>
      </w:r>
      <w:r w:rsidR="000E04F8">
        <w:rPr>
          <w:rFonts w:ascii="Verdana" w:hAnsi="Verdana"/>
          <w:sz w:val="18"/>
          <w:szCs w:val="18"/>
        </w:rPr>
        <w:t xml:space="preserve"> à MONTCEAU LES MINES</w:t>
      </w:r>
    </w:p>
    <w:p w14:paraId="40DBB288" w14:textId="7D202127" w:rsidR="00C6266C" w:rsidRPr="00B0629A" w:rsidRDefault="00C6266C" w:rsidP="009E599E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10"/>
          <w:szCs w:val="10"/>
        </w:rPr>
      </w:pPr>
    </w:p>
    <w:p w14:paraId="475CF296" w14:textId="42D48D95" w:rsidR="00EB2FB6" w:rsidRPr="009E599E" w:rsidRDefault="00FD17E8" w:rsidP="009E599E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Date</w:t>
      </w:r>
      <w:r w:rsidR="00E522A0">
        <w:rPr>
          <w:rFonts w:ascii="Verdana" w:hAnsi="Verdana"/>
          <w:b/>
          <w:smallCaps/>
          <w:color w:val="002060"/>
          <w:szCs w:val="18"/>
        </w:rPr>
        <w:t>/Horaires</w:t>
      </w:r>
    </w:p>
    <w:p w14:paraId="53D3338A" w14:textId="0CFA250F" w:rsidR="009E599E" w:rsidRDefault="009E599E" w:rsidP="009E599E">
      <w:pPr>
        <w:spacing w:after="0" w:line="276" w:lineRule="auto"/>
        <w:ind w:left="720"/>
        <w:rPr>
          <w:rFonts w:ascii="Verdana" w:hAnsi="Verdana"/>
          <w:sz w:val="18"/>
          <w:szCs w:val="18"/>
        </w:rPr>
      </w:pPr>
    </w:p>
    <w:p w14:paraId="686D272C" w14:textId="15A2DFDC" w:rsidR="009E599E" w:rsidRDefault="000E04F8" w:rsidP="00E522A0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Samedi </w:t>
      </w:r>
      <w:r w:rsidR="00066464">
        <w:rPr>
          <w:rFonts w:ascii="Verdana" w:hAnsi="Verdana"/>
          <w:sz w:val="18"/>
          <w:szCs w:val="18"/>
        </w:rPr>
        <w:t>12</w:t>
      </w:r>
      <w:r>
        <w:rPr>
          <w:rFonts w:ascii="Verdana" w:hAnsi="Verdana"/>
          <w:sz w:val="18"/>
          <w:szCs w:val="18"/>
        </w:rPr>
        <w:t xml:space="preserve"> octobre 201</w:t>
      </w:r>
      <w:r w:rsidR="00066464">
        <w:rPr>
          <w:rFonts w:ascii="Verdana" w:hAnsi="Verdana"/>
          <w:sz w:val="18"/>
          <w:szCs w:val="18"/>
        </w:rPr>
        <w:t>9</w:t>
      </w:r>
      <w:r>
        <w:rPr>
          <w:rFonts w:ascii="Verdana" w:hAnsi="Verdana"/>
          <w:sz w:val="18"/>
          <w:szCs w:val="18"/>
        </w:rPr>
        <w:t xml:space="preserve"> de </w:t>
      </w:r>
      <w:r w:rsidR="00066464">
        <w:rPr>
          <w:rFonts w:ascii="Verdana" w:hAnsi="Verdana"/>
          <w:sz w:val="18"/>
          <w:szCs w:val="18"/>
        </w:rPr>
        <w:t>13h30 à 17h00</w:t>
      </w:r>
    </w:p>
    <w:p w14:paraId="3E84AE5B" w14:textId="1B661C11" w:rsidR="00E522A0" w:rsidRPr="00B0629A" w:rsidRDefault="00E522A0" w:rsidP="00744E49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10"/>
          <w:szCs w:val="10"/>
        </w:rPr>
      </w:pPr>
    </w:p>
    <w:p w14:paraId="0321BE11" w14:textId="73E33A10" w:rsidR="00EB2FB6" w:rsidRPr="00744E49" w:rsidRDefault="00C6266C" w:rsidP="00744E49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Adresse</w:t>
      </w:r>
    </w:p>
    <w:p w14:paraId="52F3732C" w14:textId="3AD1B214" w:rsidR="0005111E" w:rsidRPr="000E04F8" w:rsidRDefault="0005111E" w:rsidP="00066464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0962F4E" w14:textId="2A8D440F" w:rsidR="000E04F8" w:rsidRDefault="00516970" w:rsidP="000E04F8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Allobroge Gymnastique - 16, rue des Pavillons - 74000 ANNECY</w:t>
      </w:r>
    </w:p>
    <w:p w14:paraId="0878CC2B" w14:textId="1D3D437F" w:rsidR="003A2DD1" w:rsidRPr="00B0629A" w:rsidRDefault="003A2DD1" w:rsidP="003A2DD1">
      <w:pPr>
        <w:spacing w:after="0" w:line="276" w:lineRule="auto"/>
        <w:jc w:val="both"/>
        <w:rPr>
          <w:rFonts w:ascii="Verdana" w:hAnsi="Verdana"/>
          <w:sz w:val="10"/>
          <w:szCs w:val="10"/>
        </w:rPr>
      </w:pPr>
    </w:p>
    <w:p w14:paraId="57836A14" w14:textId="6A01AC1A" w:rsidR="003A2DD1" w:rsidRPr="00744E49" w:rsidRDefault="003A2DD1" w:rsidP="003A2DD1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Encadrement</w:t>
      </w:r>
    </w:p>
    <w:p w14:paraId="67896BA9" w14:textId="77777777" w:rsidR="003A2DD1" w:rsidRPr="000E04F8" w:rsidRDefault="003A2DD1" w:rsidP="003A2DD1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0600F95" w14:textId="75CAC96A" w:rsidR="003A2DD1" w:rsidRDefault="003A2DD1" w:rsidP="003A2DD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Responsable de l’action : Bertrand RABILLOUD 06.62.02.30.62</w:t>
      </w:r>
    </w:p>
    <w:p w14:paraId="7F9DDE0A" w14:textId="6159B68D" w:rsidR="003A2DD1" w:rsidRDefault="003A2DD1" w:rsidP="003A2DD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Vincent GUELLE</w:t>
      </w:r>
    </w:p>
    <w:p w14:paraId="5B0BF883" w14:textId="49BD2B0B" w:rsidR="003A2DD1" w:rsidRDefault="003A2DD1" w:rsidP="003A2DD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Dominique LEBREUX</w:t>
      </w:r>
    </w:p>
    <w:p w14:paraId="79292D71" w14:textId="167955AB" w:rsidR="003A2DD1" w:rsidRPr="003A2DD1" w:rsidRDefault="003A2DD1" w:rsidP="003A2DD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Laurent LEON</w:t>
      </w:r>
    </w:p>
    <w:p w14:paraId="7CA1B8BF" w14:textId="77777777" w:rsidR="000E04F8" w:rsidRPr="00B0629A" w:rsidRDefault="000E04F8" w:rsidP="000E04F8">
      <w:pPr>
        <w:spacing w:after="0" w:line="276" w:lineRule="auto"/>
        <w:jc w:val="both"/>
        <w:rPr>
          <w:rFonts w:ascii="Verdana" w:hAnsi="Verdana"/>
          <w:b/>
          <w:smallCaps/>
          <w:color w:val="002060"/>
          <w:sz w:val="10"/>
          <w:szCs w:val="10"/>
        </w:rPr>
      </w:pPr>
    </w:p>
    <w:p w14:paraId="6339696D" w14:textId="77EAB7BE" w:rsidR="00CE445B" w:rsidRDefault="00CE445B" w:rsidP="00CE445B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Informations</w:t>
      </w:r>
    </w:p>
    <w:p w14:paraId="2C8E661F" w14:textId="56FD099E" w:rsidR="00CE445B" w:rsidRPr="00BF0F83" w:rsidRDefault="00CE445B" w:rsidP="00BF0F83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5190CBB" w14:textId="59231BB0" w:rsidR="00516970" w:rsidRPr="003A2DD1" w:rsidRDefault="00516970" w:rsidP="003A2DD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 fiche des tests techniques (en pièce jointe) doit être remplie et envoyée à Bertrand RABILLOUD </w:t>
      </w:r>
      <w:hyperlink r:id="rId7" w:history="1">
        <w:r w:rsidRPr="000E57A7">
          <w:rPr>
            <w:rStyle w:val="Lienhypertexte"/>
            <w:rFonts w:ascii="Verdana" w:hAnsi="Verdana"/>
            <w:noProof/>
            <w:sz w:val="18"/>
            <w:szCs w:val="18"/>
            <w:lang w:eastAsia="ar-SA"/>
          </w:rPr>
          <w:t>brabilloud@free.fr</w:t>
        </w:r>
      </w:hyperlink>
      <w:r w:rsidRPr="00516970">
        <w:rPr>
          <w:rStyle w:val="Lienhypertexte"/>
          <w:rFonts w:ascii="Verdana" w:hAnsi="Verdana"/>
          <w:noProof/>
          <w:sz w:val="18"/>
          <w:szCs w:val="18"/>
          <w:u w:val="none"/>
          <w:lang w:eastAsia="ar-SA"/>
        </w:rPr>
        <w:t xml:space="preserve"> </w:t>
      </w:r>
      <w:r>
        <w:t xml:space="preserve">avant le </w:t>
      </w:r>
      <w:r w:rsidRPr="00516970">
        <w:rPr>
          <w:u w:val="single"/>
        </w:rPr>
        <w:t>mardi 08 octobre 2019</w:t>
      </w:r>
    </w:p>
    <w:p w14:paraId="15476DA8" w14:textId="3D5CEC12" w:rsidR="00516970" w:rsidRPr="00516970" w:rsidRDefault="00516970" w:rsidP="00516970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Autorisation parentale obligatoire</w:t>
      </w:r>
    </w:p>
    <w:p w14:paraId="42F1BBD6" w14:textId="405D6D6F" w:rsidR="008637EA" w:rsidRPr="00BF0F83" w:rsidRDefault="000E04F8" w:rsidP="0030701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Déplacements </w:t>
      </w:r>
      <w:r w:rsidR="008637EA">
        <w:rPr>
          <w:rFonts w:ascii="Verdana" w:hAnsi="Verdana"/>
          <w:sz w:val="18"/>
          <w:szCs w:val="18"/>
        </w:rPr>
        <w:t>: Frais à la charge des clubs</w:t>
      </w:r>
    </w:p>
    <w:p w14:paraId="4EBFEBD0" w14:textId="77777777" w:rsidR="00CE445B" w:rsidRPr="00B0629A" w:rsidRDefault="00CE445B" w:rsidP="00CE445B">
      <w:pPr>
        <w:spacing w:after="0" w:line="276" w:lineRule="auto"/>
        <w:jc w:val="both"/>
        <w:rPr>
          <w:rFonts w:ascii="Verdana" w:hAnsi="Verdana"/>
          <w:sz w:val="10"/>
          <w:szCs w:val="10"/>
        </w:rPr>
      </w:pPr>
    </w:p>
    <w:p w14:paraId="33C67A0F" w14:textId="7EA889DB" w:rsidR="00CE445B" w:rsidRDefault="002A01E6" w:rsidP="00CE445B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Gymnastes convoqué</w:t>
      </w:r>
      <w:r w:rsidR="00CE445B">
        <w:rPr>
          <w:rFonts w:ascii="Verdana" w:hAnsi="Verdana"/>
          <w:b/>
          <w:smallCaps/>
          <w:color w:val="002060"/>
          <w:szCs w:val="18"/>
        </w:rPr>
        <w:t>s</w:t>
      </w:r>
    </w:p>
    <w:p w14:paraId="60454FB7" w14:textId="77777777" w:rsidR="0030701C" w:rsidRDefault="0030701C" w:rsidP="00F148A4">
      <w:pPr>
        <w:spacing w:after="0" w:line="276" w:lineRule="auto"/>
        <w:rPr>
          <w:rFonts w:ascii="Verdana" w:hAnsi="Verdana"/>
          <w:b/>
          <w:i/>
          <w:sz w:val="10"/>
          <w:szCs w:val="10"/>
        </w:rPr>
      </w:pPr>
    </w:p>
    <w:p w14:paraId="5E0FF725" w14:textId="77777777" w:rsidR="00CE445B" w:rsidRPr="00E24BEF" w:rsidRDefault="00CE445B" w:rsidP="00F148A4">
      <w:pPr>
        <w:spacing w:after="0" w:line="276" w:lineRule="auto"/>
        <w:rPr>
          <w:rFonts w:ascii="Verdana" w:hAnsi="Verdana"/>
          <w:b/>
          <w:i/>
          <w:sz w:val="10"/>
          <w:szCs w:val="10"/>
        </w:rPr>
      </w:pPr>
    </w:p>
    <w:p w14:paraId="25893437" w14:textId="5838E8C4" w:rsidR="008637EA" w:rsidRDefault="00FC203B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MOUNARD Elyo</w:t>
      </w:r>
      <w:r w:rsidR="002A01E6">
        <w:rPr>
          <w:rFonts w:ascii="Verdana" w:hAnsi="Verdana"/>
          <w:sz w:val="18"/>
          <w:szCs w:val="18"/>
        </w:rPr>
        <w:tab/>
      </w:r>
      <w:r w:rsidR="002A01E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Gym Lyon Métropole</w:t>
      </w:r>
    </w:p>
    <w:p w14:paraId="1BA4D96E" w14:textId="0D7E76EE" w:rsidR="002A01E6" w:rsidRDefault="00FC203B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LAGARDE-BELVISI Timothé</w:t>
      </w:r>
      <w:r w:rsidR="002A01E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Gym Lyon Métropole</w:t>
      </w:r>
    </w:p>
    <w:p w14:paraId="47A53E09" w14:textId="6C48D4F7" w:rsidR="00FC203B" w:rsidRDefault="00FC203B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PEREIRA Oscar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Gym Lyon Métropole</w:t>
      </w:r>
    </w:p>
    <w:p w14:paraId="411F0ADB" w14:textId="3ABE007F" w:rsidR="00FC203B" w:rsidRDefault="00FC203B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DANIEL Mathis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Gym Lyon Métropole</w:t>
      </w:r>
    </w:p>
    <w:p w14:paraId="1E361453" w14:textId="3C2D8B8A" w:rsidR="002A01E6" w:rsidRDefault="00FC203B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BOUILLARD Jérémy</w:t>
      </w:r>
      <w:r w:rsidR="002A01E6">
        <w:rPr>
          <w:rFonts w:ascii="Verdana" w:hAnsi="Verdana"/>
          <w:sz w:val="18"/>
          <w:szCs w:val="18"/>
        </w:rPr>
        <w:tab/>
      </w:r>
      <w:r w:rsidR="002A01E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Jeune Garde Villefranche</w:t>
      </w:r>
    </w:p>
    <w:p w14:paraId="7E1397ED" w14:textId="3766CEFD" w:rsidR="002A01E6" w:rsidRDefault="00FC203B" w:rsidP="00FC203B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PIVIDAL Tom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CMO Vénissieux Gym</w:t>
      </w:r>
    </w:p>
    <w:p w14:paraId="7E1F9194" w14:textId="3A33A431" w:rsidR="00FC203B" w:rsidRPr="00FC203B" w:rsidRDefault="00FC203B" w:rsidP="00FC203B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JOASSARD Bastien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Saint-Chamond Gym</w:t>
      </w:r>
    </w:p>
    <w:p w14:paraId="50B84E4A" w14:textId="6A2ECBC8" w:rsidR="002A01E6" w:rsidRDefault="002A01E6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JIHAD Adam-Mohamed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AG Thoiry</w:t>
      </w:r>
    </w:p>
    <w:p w14:paraId="204CABA6" w14:textId="425DCDE6" w:rsidR="00FC203B" w:rsidRDefault="00FC203B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THOME PINTO Antonin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Annecy Gym</w:t>
      </w:r>
    </w:p>
    <w:p w14:paraId="23B0D9FB" w14:textId="7825B1C0" w:rsidR="00FC203B" w:rsidRDefault="00FC203B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DACHIS SANCHEZ Mathys</w:t>
      </w:r>
      <w:r>
        <w:rPr>
          <w:rFonts w:ascii="Verdana" w:hAnsi="Verdana"/>
          <w:sz w:val="18"/>
          <w:szCs w:val="18"/>
        </w:rPr>
        <w:tab/>
        <w:t>Convention Gymnique Lyon</w:t>
      </w:r>
    </w:p>
    <w:p w14:paraId="1E58312F" w14:textId="0B52E949" w:rsidR="00FC203B" w:rsidRDefault="00FC203B" w:rsidP="003A2DD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AGHOUTAN Mohamed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Convention Gymnique Lyon</w:t>
      </w:r>
    </w:p>
    <w:p w14:paraId="06CC5D9B" w14:textId="77777777" w:rsidR="00B0629A" w:rsidRPr="00B0629A" w:rsidRDefault="00B0629A" w:rsidP="00B0629A">
      <w:pPr>
        <w:spacing w:after="0" w:line="276" w:lineRule="auto"/>
        <w:ind w:left="720"/>
        <w:jc w:val="both"/>
        <w:rPr>
          <w:rFonts w:ascii="Verdana" w:hAnsi="Verdana"/>
          <w:sz w:val="10"/>
          <w:szCs w:val="10"/>
        </w:rPr>
      </w:pPr>
    </w:p>
    <w:p w14:paraId="615D1B1C" w14:textId="63466331" w:rsidR="003A2DD1" w:rsidRPr="00FC203B" w:rsidRDefault="003A2DD1" w:rsidP="00B0629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FC203B">
        <w:rPr>
          <w:rFonts w:ascii="Verdana" w:hAnsi="Verdana"/>
          <w:sz w:val="18"/>
          <w:szCs w:val="18"/>
        </w:rPr>
        <w:t>Si vous souhaitez inscrire des gymnastes en plus de cette liste, c’est également possible mais nous étudierons le profil du gymnaste pour ne pas surcharger la sélection.</w:t>
      </w:r>
    </w:p>
    <w:p w14:paraId="49A05C00" w14:textId="1600B6C8" w:rsidR="008637EA" w:rsidRPr="00010132" w:rsidRDefault="008637EA" w:rsidP="008637EA">
      <w:pPr>
        <w:spacing w:after="0" w:line="276" w:lineRule="auto"/>
        <w:rPr>
          <w:rFonts w:ascii="Verdana" w:hAnsi="Verdana"/>
          <w:sz w:val="16"/>
          <w:szCs w:val="16"/>
        </w:rPr>
      </w:pPr>
    </w:p>
    <w:p w14:paraId="27F65427" w14:textId="2BAF39E8" w:rsidR="008637EA" w:rsidRDefault="008637EA" w:rsidP="008637E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Conditions d’inscription</w:t>
      </w:r>
    </w:p>
    <w:p w14:paraId="30072214" w14:textId="15C8F544" w:rsidR="008637EA" w:rsidRDefault="008637EA" w:rsidP="008637EA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CB31ECD" w14:textId="2EE44E5A" w:rsidR="008637EA" w:rsidRDefault="008637EA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Être licenc</w:t>
      </w:r>
      <w:r>
        <w:rPr>
          <w:rFonts w:ascii="Verdana" w:hAnsi="Verdana"/>
          <w:sz w:val="18"/>
          <w:szCs w:val="18"/>
        </w:rPr>
        <w:t>ié FFG pour la saison 201</w:t>
      </w:r>
      <w:r w:rsidR="00516970">
        <w:rPr>
          <w:rFonts w:ascii="Verdana" w:hAnsi="Verdana"/>
          <w:sz w:val="18"/>
          <w:szCs w:val="18"/>
        </w:rPr>
        <w:t>9</w:t>
      </w:r>
      <w:r>
        <w:rPr>
          <w:rFonts w:ascii="Verdana" w:hAnsi="Verdana"/>
          <w:sz w:val="18"/>
          <w:szCs w:val="18"/>
        </w:rPr>
        <w:t>/20</w:t>
      </w:r>
      <w:r w:rsidR="00516970">
        <w:rPr>
          <w:rFonts w:ascii="Verdana" w:hAnsi="Verdana"/>
          <w:sz w:val="18"/>
          <w:szCs w:val="18"/>
        </w:rPr>
        <w:t>20</w:t>
      </w:r>
    </w:p>
    <w:p w14:paraId="1EB16788" w14:textId="65E8717C" w:rsidR="008637EA" w:rsidRPr="009159D9" w:rsidRDefault="008637EA" w:rsidP="008637E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 coupon réponse ci-dessous est à renvoyer avant le </w:t>
      </w:r>
      <w:r w:rsidR="00516970">
        <w:rPr>
          <w:rFonts w:ascii="Verdana" w:hAnsi="Verdana"/>
          <w:sz w:val="18"/>
          <w:szCs w:val="18"/>
          <w:u w:val="single"/>
        </w:rPr>
        <w:t>mardi 08</w:t>
      </w:r>
      <w:r w:rsidR="00010132">
        <w:rPr>
          <w:rFonts w:ascii="Verdana" w:hAnsi="Verdana"/>
          <w:sz w:val="18"/>
          <w:szCs w:val="18"/>
          <w:u w:val="single"/>
        </w:rPr>
        <w:t xml:space="preserve"> octobre</w:t>
      </w:r>
      <w:r w:rsidRPr="009159D9">
        <w:rPr>
          <w:rFonts w:ascii="Verdana" w:hAnsi="Verdana"/>
          <w:sz w:val="18"/>
          <w:szCs w:val="18"/>
          <w:u w:val="single"/>
        </w:rPr>
        <w:t xml:space="preserve"> 201</w:t>
      </w:r>
      <w:r w:rsidR="00516970">
        <w:rPr>
          <w:rFonts w:ascii="Verdana" w:hAnsi="Verdana"/>
          <w:sz w:val="18"/>
          <w:szCs w:val="18"/>
          <w:u w:val="single"/>
        </w:rPr>
        <w:t>9</w:t>
      </w:r>
    </w:p>
    <w:p w14:paraId="16DD83B5" w14:textId="06B69D20" w:rsidR="008637EA" w:rsidRDefault="008637EA" w:rsidP="00010132">
      <w:pPr>
        <w:spacing w:after="0" w:line="276" w:lineRule="auto"/>
        <w:rPr>
          <w:rFonts w:ascii="Verdana" w:hAnsi="Verdana"/>
          <w:sz w:val="18"/>
          <w:szCs w:val="18"/>
        </w:rPr>
      </w:pPr>
    </w:p>
    <w:p w14:paraId="4B126C2D" w14:textId="12035858" w:rsidR="00EB2FB6" w:rsidRDefault="00EB2FB6" w:rsidP="0030701C">
      <w:pPr>
        <w:spacing w:after="0" w:line="276" w:lineRule="auto"/>
        <w:ind w:left="6372"/>
        <w:rPr>
          <w:rFonts w:ascii="Verdana" w:hAnsi="Verdana"/>
          <w:b/>
          <w:i/>
          <w:sz w:val="18"/>
          <w:szCs w:val="18"/>
        </w:rPr>
      </w:pPr>
    </w:p>
    <w:p w14:paraId="1CCCE7BF" w14:textId="79470D70" w:rsidR="0022228A" w:rsidRDefault="0022228A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F23057C" w14:textId="5A2111E4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40A4816" w14:textId="35630AF1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AE9196E" w14:textId="4D496659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EA8EF1E" w14:textId="61EA3D58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2404516" w14:textId="59321EB9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E4D31DF" w14:textId="1A69F9A3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2692CAA" w14:textId="1EE0982A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083B68B" w14:textId="6F687BE9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D82E686" w14:textId="51D2A6C7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9550320" w14:textId="0CC8D2C4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097AE72" w14:textId="3B278B21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00006AF" w14:textId="3C0D2504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F51E231" w14:textId="1D0314C5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DED95D2" w14:textId="11758402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2524E98" w14:textId="039A795F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D041F1D" w14:textId="4984FC16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4560CD88" w14:textId="0078C210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47840F39" w14:textId="0F282EE3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692FB3E" w14:textId="63093CC2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1B49499" w14:textId="35C2F7C9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A340598" w14:textId="4425F0DA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A8B8BDD" w14:textId="751F887D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EEC4200" w14:textId="540147AB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43CA1005" w14:textId="5D845D56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487D23A5" w14:textId="1D525976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8BA29CC" w14:textId="0254D672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3F0B97A5" w14:textId="046D96D9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43ECD82E" w14:textId="63F33150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39346248" w14:textId="6105BBBA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89BBB24" w14:textId="38AC4AAC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179DA2D" w14:textId="20BD8FAA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661C132" w14:textId="47E1815B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CAE6A62" w14:textId="3A33FA6F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71B3D14" w14:textId="094E4B38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F999EED" w14:textId="1A9FD5CA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19A1E896" w14:textId="238912C4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12DEFD5" w14:textId="2C8D4DD2" w:rsidR="00FC203B" w:rsidRDefault="00FC203B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7BE3455A" w14:textId="19E965B0" w:rsidR="0022228A" w:rsidRDefault="0022228A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36B97BD0" w14:textId="5A9B98E6" w:rsidR="00FC203B" w:rsidRDefault="00FC203B" w:rsidP="00A85CEA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</w:p>
    <w:p w14:paraId="27C42E11" w14:textId="11D2BE34" w:rsidR="00B0629A" w:rsidRDefault="00B0629A" w:rsidP="00A85CEA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  <w:r w:rsidRPr="0091525B">
        <w:rPr>
          <w:rFonts w:ascii="Verdana" w:hAnsi="Verdana"/>
          <w:noProof/>
          <w:sz w:val="18"/>
          <w:szCs w:val="1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D936D6" wp14:editId="2438AAAA">
                <wp:simplePos x="0" y="0"/>
                <wp:positionH relativeFrom="margin">
                  <wp:posOffset>-173355</wp:posOffset>
                </wp:positionH>
                <wp:positionV relativeFrom="margin">
                  <wp:posOffset>-254000</wp:posOffset>
                </wp:positionV>
                <wp:extent cx="6111875" cy="251460"/>
                <wp:effectExtent l="0" t="0" r="3175" b="0"/>
                <wp:wrapNone/>
                <wp:docPr id="2" name="Zone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87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D85E8" w14:textId="736DA8BE" w:rsidR="00A85CEA" w:rsidRPr="004F3F96" w:rsidRDefault="00907C92" w:rsidP="00A85CE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Fiche d’inscription </w:t>
                            </w:r>
                            <w:r w:rsidR="0001013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Sélection Equipe Régionale G.A.M - </w:t>
                            </w:r>
                            <w:r w:rsidR="0051697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12</w:t>
                            </w: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/10</w:t>
                            </w:r>
                            <w:r w:rsidR="00957D4A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/1</w:t>
                            </w:r>
                            <w:r w:rsidR="0051697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9</w:t>
                            </w:r>
                            <w:r w:rsidR="0001013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à </w:t>
                            </w:r>
                            <w:r w:rsidR="0051697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Annecy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936D6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6" type="#_x0000_t202" style="position:absolute;left:0;text-align:left;margin-left:-13.65pt;margin-top:-20pt;width:481.25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" fillcolor="#d9e2f3 [660]" stroked="f">
                <v:textbox>
                  <w:txbxContent>
                    <w:p w14:paraId="5AAD85E8" w14:textId="736DA8BE" w:rsidR="00A85CEA" w:rsidRPr="004F3F96" w:rsidRDefault="00907C92" w:rsidP="00A85CE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Fiche d’inscription </w:t>
                      </w:r>
                      <w:r w:rsidR="0001013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Sélection Equipe Régionale G.A.M - </w:t>
                      </w:r>
                      <w:r w:rsidR="0051697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12</w:t>
                      </w:r>
                      <w:r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/10</w:t>
                      </w:r>
                      <w:r w:rsidR="00957D4A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/1</w:t>
                      </w:r>
                      <w:r w:rsidR="0051697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9</w:t>
                      </w:r>
                      <w:r w:rsidR="0001013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à </w:t>
                      </w:r>
                      <w:r w:rsidR="0051697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Annecy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8E88C06" w14:textId="714226AD" w:rsidR="00A85CEA" w:rsidRPr="0094134E" w:rsidRDefault="00A85CEA" w:rsidP="00A85CEA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  <w:r w:rsidRPr="0094134E">
        <w:rPr>
          <w:rFonts w:ascii="Verdana" w:hAnsi="Verdana"/>
          <w:b/>
          <w:color w:val="00B0F0"/>
          <w:sz w:val="18"/>
          <w:szCs w:val="18"/>
        </w:rPr>
        <w:t>Inscription au plus tard l</w:t>
      </w:r>
      <w:r w:rsidR="003A2DD1">
        <w:rPr>
          <w:rFonts w:ascii="Verdana" w:hAnsi="Verdana"/>
          <w:b/>
          <w:color w:val="00B0F0"/>
          <w:sz w:val="18"/>
          <w:szCs w:val="18"/>
        </w:rPr>
        <w:t>e mardi 08 octobre 2019</w:t>
      </w:r>
    </w:p>
    <w:p w14:paraId="6C50A59B" w14:textId="77777777" w:rsidR="00A85CEA" w:rsidRDefault="00A85CEA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CEE2CEF" w14:textId="77777777" w:rsidR="00A85CEA" w:rsidRDefault="00A85CEA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83EAFF5" w14:textId="77777777" w:rsidR="00EB2FB6" w:rsidRPr="00BF0F83" w:rsidRDefault="00EB2FB6" w:rsidP="0094134E">
      <w:pPr>
        <w:spacing w:after="0" w:line="276" w:lineRule="auto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Nom du Club :</w:t>
      </w:r>
      <w:r w:rsidR="003D2804">
        <w:rPr>
          <w:rFonts w:ascii="Verdana" w:hAnsi="Verdana"/>
          <w:sz w:val="18"/>
          <w:szCs w:val="18"/>
        </w:rPr>
        <w:t xml:space="preserve"> </w:t>
      </w:r>
      <w:r w:rsidRPr="00BF0F83">
        <w:rPr>
          <w:rFonts w:ascii="Verdana" w:hAnsi="Verdana"/>
          <w:sz w:val="18"/>
          <w:szCs w:val="18"/>
        </w:rPr>
        <w:t>…………………………………</w:t>
      </w:r>
      <w:r w:rsidR="0094134E">
        <w:rPr>
          <w:rFonts w:ascii="Verdana" w:hAnsi="Verdana"/>
          <w:sz w:val="18"/>
          <w:szCs w:val="18"/>
        </w:rPr>
        <w:t>………………………</w:t>
      </w:r>
      <w:r w:rsidR="0094134E" w:rsidRPr="00BF0F83">
        <w:rPr>
          <w:rFonts w:ascii="Verdana" w:hAnsi="Verdana"/>
          <w:sz w:val="18"/>
          <w:szCs w:val="18"/>
        </w:rPr>
        <w:t>…………………………………………………………</w:t>
      </w:r>
      <w:r w:rsidR="0094134E">
        <w:rPr>
          <w:rFonts w:ascii="Verdana" w:hAnsi="Verdana"/>
          <w:sz w:val="18"/>
          <w:szCs w:val="18"/>
        </w:rPr>
        <w:t>……………………</w:t>
      </w:r>
    </w:p>
    <w:p w14:paraId="67F10977" w14:textId="77777777" w:rsidR="00EB2FB6" w:rsidRDefault="00EB2FB6" w:rsidP="00BF0F83">
      <w:pPr>
        <w:spacing w:after="0" w:line="276" w:lineRule="auto"/>
        <w:ind w:left="708"/>
        <w:rPr>
          <w:rFonts w:ascii="Verdana" w:hAnsi="Verdana"/>
          <w:sz w:val="18"/>
          <w:szCs w:val="18"/>
        </w:rPr>
      </w:pPr>
    </w:p>
    <w:p w14:paraId="250514AA" w14:textId="77777777" w:rsidR="0094134E" w:rsidRDefault="0094134E" w:rsidP="00BF0F83">
      <w:pPr>
        <w:spacing w:after="0" w:line="276" w:lineRule="auto"/>
        <w:ind w:left="708"/>
        <w:rPr>
          <w:rFonts w:ascii="Verdana" w:hAnsi="Verdana"/>
          <w:sz w:val="18"/>
          <w:szCs w:val="18"/>
        </w:rPr>
      </w:pPr>
    </w:p>
    <w:p w14:paraId="4EF68FF4" w14:textId="77777777" w:rsidR="00CA653D" w:rsidRDefault="00CA653D" w:rsidP="00BF0F83">
      <w:pPr>
        <w:spacing w:after="0" w:line="276" w:lineRule="auto"/>
        <w:ind w:left="708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Y="80"/>
        <w:tblW w:w="719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843"/>
        <w:gridCol w:w="1701"/>
      </w:tblGrid>
      <w:tr w:rsidR="00907C92" w:rsidRPr="00BF0F83" w14:paraId="422ED1F8" w14:textId="77777777" w:rsidTr="00907C92">
        <w:trPr>
          <w:trHeight w:val="599"/>
        </w:trPr>
        <w:tc>
          <w:tcPr>
            <w:tcW w:w="3652" w:type="dxa"/>
            <w:shd w:val="clear" w:color="auto" w:fill="D9E2F3" w:themeFill="accent1" w:themeFillTint="33"/>
            <w:vAlign w:val="center"/>
          </w:tcPr>
          <w:p w14:paraId="63FD6771" w14:textId="77777777" w:rsidR="00907C92" w:rsidRPr="00C64F75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B765829" w14:textId="77777777" w:rsidR="00907C92" w:rsidRPr="00C64F75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Participe à la sélection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5620C4E8" w14:textId="77777777" w:rsidR="00907C92" w:rsidRPr="00C64F75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Ne participe pas à la sélection</w:t>
            </w:r>
          </w:p>
        </w:tc>
      </w:tr>
      <w:tr w:rsidR="00907C92" w:rsidRPr="00BF0F83" w14:paraId="2D36A445" w14:textId="77777777" w:rsidTr="00907C92">
        <w:trPr>
          <w:trHeight w:val="517"/>
        </w:trPr>
        <w:tc>
          <w:tcPr>
            <w:tcW w:w="3652" w:type="dxa"/>
            <w:shd w:val="clear" w:color="auto" w:fill="auto"/>
            <w:vAlign w:val="center"/>
          </w:tcPr>
          <w:p w14:paraId="193A0132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4C966E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33EDCD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907C92" w:rsidRPr="00BF0F83" w14:paraId="2BD44654" w14:textId="77777777" w:rsidTr="00907C92">
        <w:trPr>
          <w:trHeight w:val="517"/>
        </w:trPr>
        <w:tc>
          <w:tcPr>
            <w:tcW w:w="3652" w:type="dxa"/>
            <w:shd w:val="clear" w:color="auto" w:fill="auto"/>
            <w:vAlign w:val="center"/>
          </w:tcPr>
          <w:p w14:paraId="2448B9E5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103CF8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FFA11B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907C92" w:rsidRPr="00BF0F83" w14:paraId="4AABA0BE" w14:textId="77777777" w:rsidTr="00907C92">
        <w:trPr>
          <w:trHeight w:val="532"/>
        </w:trPr>
        <w:tc>
          <w:tcPr>
            <w:tcW w:w="3652" w:type="dxa"/>
            <w:shd w:val="clear" w:color="auto" w:fill="auto"/>
            <w:vAlign w:val="center"/>
          </w:tcPr>
          <w:p w14:paraId="099ABCDE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4C348B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886C32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907C92" w:rsidRPr="00BF0F83" w14:paraId="1E638F3F" w14:textId="77777777" w:rsidTr="00907C92">
        <w:trPr>
          <w:trHeight w:val="517"/>
        </w:trPr>
        <w:tc>
          <w:tcPr>
            <w:tcW w:w="3652" w:type="dxa"/>
            <w:shd w:val="clear" w:color="auto" w:fill="auto"/>
            <w:vAlign w:val="center"/>
          </w:tcPr>
          <w:p w14:paraId="3542660D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51D012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A82A18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907C92" w:rsidRPr="00BF0F83" w14:paraId="69E02A8D" w14:textId="77777777" w:rsidTr="00907C92">
        <w:trPr>
          <w:trHeight w:val="517"/>
        </w:trPr>
        <w:tc>
          <w:tcPr>
            <w:tcW w:w="3652" w:type="dxa"/>
            <w:shd w:val="clear" w:color="auto" w:fill="auto"/>
            <w:vAlign w:val="center"/>
          </w:tcPr>
          <w:p w14:paraId="6C7B2406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21E69A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98757D" w14:textId="77777777" w:rsidR="00907C92" w:rsidRPr="001E3BDD" w:rsidRDefault="00907C92" w:rsidP="00907C92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57CD6406" w14:textId="77777777" w:rsidR="00CA653D" w:rsidRPr="00BF0F83" w:rsidRDefault="00CA653D" w:rsidP="00BF0F83">
      <w:pPr>
        <w:spacing w:after="0" w:line="276" w:lineRule="auto"/>
        <w:ind w:left="708"/>
        <w:rPr>
          <w:rFonts w:ascii="Verdana" w:hAnsi="Verdana"/>
          <w:sz w:val="18"/>
          <w:szCs w:val="18"/>
        </w:rPr>
      </w:pPr>
    </w:p>
    <w:p w14:paraId="7D831D3B" w14:textId="77777777" w:rsidR="00EB2FB6" w:rsidRPr="00001105" w:rsidRDefault="00EB2FB6" w:rsidP="00BF0F83">
      <w:pPr>
        <w:spacing w:after="0" w:line="276" w:lineRule="auto"/>
        <w:rPr>
          <w:rFonts w:ascii="Verdana" w:hAnsi="Verdana"/>
          <w:sz w:val="28"/>
          <w:szCs w:val="18"/>
        </w:rPr>
      </w:pPr>
      <w:r w:rsidRPr="00BF0F83">
        <w:rPr>
          <w:rFonts w:ascii="Verdana" w:hAnsi="Verdana"/>
          <w:sz w:val="18"/>
          <w:szCs w:val="18"/>
        </w:rPr>
        <w:t xml:space="preserve"> </w:t>
      </w:r>
    </w:p>
    <w:p w14:paraId="2A056595" w14:textId="77777777" w:rsidR="00E021E5" w:rsidRDefault="00EB2FB6" w:rsidP="00BF0F83">
      <w:pPr>
        <w:spacing w:after="0" w:line="276" w:lineRule="auto"/>
        <w:rPr>
          <w:rFonts w:ascii="Verdana" w:hAnsi="Verdana"/>
          <w:b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 w:rsidR="00E021E5">
        <w:rPr>
          <w:rFonts w:ascii="Verdana" w:hAnsi="Verdana"/>
          <w:sz w:val="18"/>
          <w:szCs w:val="18"/>
        </w:rPr>
        <w:tab/>
      </w:r>
      <w:r w:rsidR="00E021E5">
        <w:rPr>
          <w:rFonts w:ascii="Verdana" w:hAnsi="Verdana"/>
          <w:sz w:val="18"/>
          <w:szCs w:val="18"/>
        </w:rPr>
        <w:tab/>
      </w:r>
      <w:r w:rsidR="00E021E5">
        <w:rPr>
          <w:rFonts w:ascii="Verdana" w:hAnsi="Verdana"/>
          <w:sz w:val="18"/>
          <w:szCs w:val="18"/>
        </w:rPr>
        <w:tab/>
      </w:r>
      <w:r w:rsidR="00E021E5">
        <w:rPr>
          <w:rFonts w:ascii="Verdana" w:hAnsi="Verdana"/>
          <w:sz w:val="18"/>
          <w:szCs w:val="18"/>
        </w:rPr>
        <w:tab/>
      </w:r>
      <w:r w:rsidR="00E021E5">
        <w:rPr>
          <w:rFonts w:ascii="Verdana" w:hAnsi="Verdana"/>
          <w:sz w:val="18"/>
          <w:szCs w:val="18"/>
        </w:rPr>
        <w:tab/>
      </w:r>
      <w:r w:rsidR="00E021E5">
        <w:rPr>
          <w:rFonts w:ascii="Verdana" w:hAnsi="Verdana"/>
          <w:sz w:val="18"/>
          <w:szCs w:val="18"/>
        </w:rPr>
        <w:tab/>
        <w:t xml:space="preserve">     </w:t>
      </w:r>
      <w:r w:rsidR="00CA653D">
        <w:rPr>
          <w:rFonts w:ascii="Verdana" w:hAnsi="Verdana"/>
          <w:sz w:val="18"/>
          <w:szCs w:val="18"/>
        </w:rPr>
        <w:t xml:space="preserve">          </w:t>
      </w:r>
    </w:p>
    <w:p w14:paraId="2C16D66D" w14:textId="77777777" w:rsidR="00907C92" w:rsidRDefault="00907C92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032CF083" w14:textId="77777777" w:rsidR="00E021E5" w:rsidRDefault="00E021E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6E138E0E" w14:textId="77777777" w:rsidR="00E021E5" w:rsidRDefault="00E021E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7F3D9F54" w14:textId="77777777" w:rsidR="00E021E5" w:rsidRDefault="00E021E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7A164E2D" w14:textId="77777777" w:rsidR="00907C92" w:rsidRDefault="00907C92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44C20D82" w14:textId="77777777" w:rsidR="00907C92" w:rsidRDefault="00907C92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638D0320" w14:textId="77777777" w:rsidR="00907C92" w:rsidRDefault="00907C92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33BDC6BB" w14:textId="77777777" w:rsidR="00907C92" w:rsidRDefault="00907C92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127DC130" w14:textId="77777777" w:rsidR="00907C92" w:rsidRDefault="00907C92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7D690C53" w14:textId="77777777" w:rsidR="00907C92" w:rsidRDefault="00907C92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420ACDB4" w14:textId="77777777" w:rsidR="00001105" w:rsidRPr="0023566B" w:rsidRDefault="0000110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>Inscription à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 renvoyer </w:t>
      </w:r>
      <w:r w:rsidR="0023566B">
        <w:rPr>
          <w:rFonts w:ascii="Verdana" w:hAnsi="Verdana"/>
          <w:b/>
          <w:noProof/>
          <w:color w:val="00B0F0"/>
          <w:sz w:val="18"/>
          <w:szCs w:val="18"/>
        </w:rPr>
        <w:t>par email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 : </w:t>
      </w:r>
    </w:p>
    <w:p w14:paraId="33824E7B" w14:textId="77777777" w:rsidR="00EB2FB6" w:rsidRDefault="00040894" w:rsidP="00BF0F83">
      <w:pPr>
        <w:spacing w:after="0" w:line="276" w:lineRule="auto"/>
        <w:rPr>
          <w:rFonts w:ascii="Verdana" w:hAnsi="Verdana"/>
          <w:noProof/>
          <w:sz w:val="18"/>
          <w:szCs w:val="18"/>
        </w:rPr>
      </w:pPr>
      <w:hyperlink r:id="rId8" w:history="1">
        <w:r w:rsidR="00EB2FB6" w:rsidRPr="00BF0F83">
          <w:rPr>
            <w:rStyle w:val="Lienhypertexte"/>
            <w:rFonts w:ascii="Verdana" w:hAnsi="Verdana"/>
            <w:noProof/>
            <w:sz w:val="18"/>
            <w:szCs w:val="18"/>
            <w:lang w:eastAsia="ar-SA"/>
          </w:rPr>
          <w:t>e.david@auvergne-rhone-alpes-ffgym.fr</w:t>
        </w:r>
      </w:hyperlink>
      <w:r w:rsidR="00001105">
        <w:rPr>
          <w:rFonts w:ascii="Verdana" w:hAnsi="Verdana"/>
          <w:noProof/>
          <w:sz w:val="18"/>
          <w:szCs w:val="18"/>
        </w:rPr>
        <w:t xml:space="preserve"> +</w:t>
      </w:r>
      <w:r w:rsidR="00E021E5">
        <w:rPr>
          <w:rFonts w:ascii="Verdana" w:hAnsi="Verdana"/>
          <w:noProof/>
          <w:sz w:val="18"/>
          <w:szCs w:val="18"/>
        </w:rPr>
        <w:t xml:space="preserve"> copie à </w:t>
      </w:r>
      <w:bookmarkStart w:id="1" w:name="_Hlk20829762"/>
      <w:r w:rsidR="00856D70">
        <w:fldChar w:fldCharType="begin"/>
      </w:r>
      <w:r w:rsidR="00856D70">
        <w:instrText xml:space="preserve"> HYPERLINK "mailto:brabilloud@free.fr" </w:instrText>
      </w:r>
      <w:r w:rsidR="00856D70">
        <w:fldChar w:fldCharType="separate"/>
      </w:r>
      <w:r w:rsidR="00010132" w:rsidRPr="000E57A7">
        <w:rPr>
          <w:rStyle w:val="Lienhypertexte"/>
          <w:rFonts w:ascii="Verdana" w:hAnsi="Verdana"/>
          <w:noProof/>
          <w:sz w:val="18"/>
          <w:szCs w:val="18"/>
          <w:lang w:eastAsia="ar-SA"/>
        </w:rPr>
        <w:t>brabilloud@free.fr</w:t>
      </w:r>
      <w:r w:rsidR="00856D70">
        <w:rPr>
          <w:rStyle w:val="Lienhypertexte"/>
          <w:rFonts w:ascii="Verdana" w:hAnsi="Verdana"/>
          <w:noProof/>
          <w:sz w:val="18"/>
          <w:szCs w:val="18"/>
          <w:lang w:eastAsia="ar-SA"/>
        </w:rPr>
        <w:fldChar w:fldCharType="end"/>
      </w:r>
      <w:bookmarkEnd w:id="1"/>
    </w:p>
    <w:p w14:paraId="2909813A" w14:textId="77777777" w:rsidR="0023566B" w:rsidRPr="0023566B" w:rsidRDefault="0023566B" w:rsidP="00BF0F83">
      <w:pPr>
        <w:spacing w:after="0" w:line="276" w:lineRule="auto"/>
        <w:rPr>
          <w:rFonts w:ascii="Verdana" w:hAnsi="Verdana"/>
          <w:noProof/>
          <w:color w:val="00B0F0"/>
          <w:sz w:val="12"/>
          <w:szCs w:val="18"/>
        </w:rPr>
      </w:pPr>
    </w:p>
    <w:p w14:paraId="6CAF5EEA" w14:textId="77777777" w:rsidR="00EB2FB6" w:rsidRPr="00BF0F83" w:rsidRDefault="00EB2FB6" w:rsidP="00BF0F83">
      <w:pPr>
        <w:spacing w:after="0" w:line="276" w:lineRule="auto"/>
        <w:rPr>
          <w:rFonts w:ascii="Verdana" w:hAnsi="Verdana"/>
          <w:sz w:val="18"/>
          <w:szCs w:val="18"/>
        </w:rPr>
      </w:pPr>
    </w:p>
    <w:sectPr w:rsidR="00EB2FB6" w:rsidRPr="00BF0F83" w:rsidSect="003E14E6">
      <w:headerReference w:type="default" r:id="rId9"/>
      <w:footerReference w:type="default" r:id="rId10"/>
      <w:pgSz w:w="11906" w:h="16838"/>
      <w:pgMar w:top="3261" w:right="1417" w:bottom="1417" w:left="1417" w:header="708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73ACE" w14:textId="77777777" w:rsidR="00040894" w:rsidRDefault="00040894" w:rsidP="00E42B89">
      <w:pPr>
        <w:spacing w:after="0" w:line="240" w:lineRule="auto"/>
      </w:pPr>
      <w:r>
        <w:separator/>
      </w:r>
    </w:p>
  </w:endnote>
  <w:endnote w:type="continuationSeparator" w:id="0">
    <w:p w14:paraId="3F3549F6" w14:textId="77777777" w:rsidR="00040894" w:rsidRDefault="00040894" w:rsidP="00E4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199450"/>
      <w:docPartObj>
        <w:docPartGallery w:val="Page Numbers (Bottom of Page)"/>
        <w:docPartUnique/>
      </w:docPartObj>
    </w:sdtPr>
    <w:sdtEndPr/>
    <w:sdtContent>
      <w:sdt>
        <w:sdtPr>
          <w:id w:val="625745768"/>
          <w:docPartObj>
            <w:docPartGallery w:val="Page Numbers (Top of Page)"/>
            <w:docPartUnique/>
          </w:docPartObj>
        </w:sdtPr>
        <w:sdtEndPr/>
        <w:sdtContent>
          <w:p w14:paraId="07BAE6BF" w14:textId="77777777" w:rsidR="003E14E6" w:rsidRPr="003E14E6" w:rsidRDefault="003E14E6" w:rsidP="003E14E6">
            <w:pPr>
              <w:pStyle w:val="Pieddepage"/>
              <w:jc w:val="center"/>
              <w:rPr>
                <w:rFonts w:ascii="Verdana" w:hAnsi="Verdana"/>
                <w:sz w:val="18"/>
              </w:rPr>
            </w:pPr>
          </w:p>
          <w:p w14:paraId="2832EC8E" w14:textId="77777777" w:rsidR="003E14E6" w:rsidRPr="00591185" w:rsidRDefault="003E14E6" w:rsidP="003E14E6">
            <w:pPr>
              <w:pStyle w:val="Pieddepage"/>
              <w:jc w:val="center"/>
              <w:rPr>
                <w:rFonts w:ascii="Verdana" w:hAnsi="Verdana"/>
                <w:bCs/>
                <w:color w:val="8496B0" w:themeColor="text2" w:themeTint="99"/>
                <w:szCs w:val="24"/>
              </w:rPr>
            </w:pP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Page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PAGE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E768A2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2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 sur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NUMPAGES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E768A2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2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</w:p>
          <w:p w14:paraId="44A9BBC8" w14:textId="77777777" w:rsidR="003E14E6" w:rsidRPr="003E14E6" w:rsidRDefault="003E14E6" w:rsidP="003E14E6">
            <w:pPr>
              <w:jc w:val="center"/>
              <w:rPr>
                <w:rFonts w:ascii="Verdana" w:hAnsi="Verdana"/>
              </w:rPr>
            </w:pPr>
            <w:r w:rsidRPr="003E14E6">
              <w:rPr>
                <w:rFonts w:ascii="Verdana" w:hAnsi="Verdana"/>
                <w:noProof/>
                <w:color w:val="ACB9CA" w:themeColor="text2" w:themeTint="66"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61B6B0C" wp14:editId="44E685F3">
                      <wp:simplePos x="0" y="0"/>
                      <wp:positionH relativeFrom="margin">
                        <wp:posOffset>-901065</wp:posOffset>
                      </wp:positionH>
                      <wp:positionV relativeFrom="paragraph">
                        <wp:posOffset>142240</wp:posOffset>
                      </wp:positionV>
                      <wp:extent cx="7559675" cy="35560"/>
                      <wp:effectExtent l="0" t="0" r="3175" b="2540"/>
                      <wp:wrapNone/>
                      <wp:docPr id="21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3556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1A1D57"/>
                                  </a:gs>
                                  <a:gs pos="54000">
                                    <a:schemeClr val="accent1">
                                      <a:lumMod val="97000"/>
                                      <a:lumOff val="3000"/>
                                    </a:schemeClr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C1CA5" id="Rectangle 16" o:spid="_x0000_s1026" style="position:absolute;margin-left:-70.95pt;margin-top:11.2pt;width:595.25pt;height:2.8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" fillcolor="#1a1d57" stroked="f">
                      <v:fill color2="white [3212]" rotate="t" angle="90" colors="0 #1a1d57;35389f #4a76c6;1 white" focus="100%" type="gradient"/>
                      <w10:wrap anchorx="margin"/>
                    </v:rect>
                  </w:pict>
                </mc:Fallback>
              </mc:AlternateContent>
            </w:r>
          </w:p>
          <w:p w14:paraId="3E95CA56" w14:textId="77777777" w:rsidR="003E14E6" w:rsidRPr="00A61FA3" w:rsidRDefault="003E14E6" w:rsidP="003E14E6">
            <w:pPr>
              <w:pStyle w:val="Pieddepage"/>
              <w:jc w:val="center"/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</w:pP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Comité Régional Auver</w:t>
            </w:r>
            <w:r w:rsid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gne-Rhône-Alpes de Gymnastique |</w:t>
            </w: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 xml:space="preserve"> </w:t>
            </w:r>
            <w:r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10, avenue Viviani 69200 VENISSIEUX</w:t>
            </w:r>
          </w:p>
          <w:p w14:paraId="1380278D" w14:textId="77777777" w:rsidR="003E14E6" w:rsidRPr="003E14E6" w:rsidRDefault="00486BCC" w:rsidP="003E14E6">
            <w:pPr>
              <w:pStyle w:val="Pieddepage"/>
              <w:jc w:val="center"/>
              <w:rPr>
                <w:rFonts w:ascii="Verdana" w:hAnsi="Verdana"/>
                <w:color w:val="002060"/>
                <w:sz w:val="16"/>
                <w:szCs w:val="16"/>
              </w:rPr>
            </w:pPr>
            <w:r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+33 (0) 4 78 00 88 85 |</w:t>
            </w:r>
            <w:r w:rsidR="003E14E6"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 xml:space="preserve"> </w:t>
            </w:r>
            <w:r w:rsidR="00BE5B3B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contact@auvergne-rhone-alpes-ffgym.fr</w:t>
            </w:r>
            <w:r w:rsidR="003E14E6" w:rsidRPr="008F2B2C">
              <w:rPr>
                <w:rStyle w:val="Lienhypertexte"/>
                <w:rFonts w:ascii="Verdana" w:hAnsi="Verdana" w:cs="Arial"/>
                <w:color w:val="8496B0" w:themeColor="text2" w:themeTint="99"/>
                <w:sz w:val="16"/>
                <w:szCs w:val="16"/>
                <w:u w:val="none"/>
                <w:lang w:eastAsia="fr-FR"/>
              </w:rPr>
              <w:t xml:space="preserve"> </w:t>
            </w:r>
            <w:r w:rsidRP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|</w:t>
            </w:r>
            <w:r w:rsidR="003E14E6" w:rsidRPr="008F2B2C">
              <w:rPr>
                <w:rStyle w:val="Lienhypertexte"/>
                <w:rFonts w:ascii="Verdana" w:hAnsi="Verdana" w:cs="Arial"/>
                <w:color w:val="ACB9CA" w:themeColor="text2" w:themeTint="66"/>
                <w:sz w:val="16"/>
                <w:szCs w:val="16"/>
                <w:u w:val="none"/>
                <w:lang w:eastAsia="fr-FR"/>
              </w:rPr>
              <w:t xml:space="preserve"> </w:t>
            </w:r>
            <w:r w:rsidR="003E14E6" w:rsidRPr="003E14E6">
              <w:rPr>
                <w:rFonts w:ascii="Verdana" w:hAnsi="Verdana"/>
                <w:color w:val="002060"/>
                <w:sz w:val="16"/>
                <w:szCs w:val="16"/>
              </w:rPr>
              <w:t>auvergne-rhone-alpes.ffgym.fr</w:t>
            </w:r>
          </w:p>
        </w:sdtContent>
      </w:sdt>
    </w:sdtContent>
  </w:sdt>
  <w:p w14:paraId="367A0BB0" w14:textId="77777777" w:rsidR="00896EB6" w:rsidRPr="003E14E6" w:rsidRDefault="00896EB6" w:rsidP="00896EB6">
    <w:pPr>
      <w:pStyle w:val="Pieddepage"/>
      <w:rPr>
        <w:rFonts w:ascii="Verdana" w:hAnsi="Verdana"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D75ED" w14:textId="77777777" w:rsidR="00040894" w:rsidRDefault="00040894" w:rsidP="00E42B89">
      <w:pPr>
        <w:spacing w:after="0" w:line="240" w:lineRule="auto"/>
      </w:pPr>
      <w:r>
        <w:separator/>
      </w:r>
    </w:p>
  </w:footnote>
  <w:footnote w:type="continuationSeparator" w:id="0">
    <w:p w14:paraId="568AED5D" w14:textId="77777777" w:rsidR="00040894" w:rsidRDefault="00040894" w:rsidP="00E4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A0DFC" w14:textId="77777777" w:rsidR="00591185" w:rsidRDefault="00E42B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A8E328A" wp14:editId="6C35C6E0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356522" cy="1440000"/>
          <wp:effectExtent l="0" t="0" r="0" b="8255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ité Auvergne-Rhône-Alpes FFGy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522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D325840"/>
    <w:multiLevelType w:val="hybridMultilevel"/>
    <w:tmpl w:val="A8D47A6E"/>
    <w:lvl w:ilvl="0" w:tplc="9380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C11139C"/>
    <w:multiLevelType w:val="hybridMultilevel"/>
    <w:tmpl w:val="DFC63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4345A"/>
    <w:multiLevelType w:val="hybridMultilevel"/>
    <w:tmpl w:val="31FA8D08"/>
    <w:lvl w:ilvl="0" w:tplc="7C3C9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36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6623096"/>
    <w:multiLevelType w:val="hybridMultilevel"/>
    <w:tmpl w:val="6010C6CA"/>
    <w:lvl w:ilvl="0" w:tplc="F28C8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B0F0"/>
        <w:sz w:val="1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B5F27E6"/>
    <w:multiLevelType w:val="hybridMultilevel"/>
    <w:tmpl w:val="C498AB3E"/>
    <w:lvl w:ilvl="0" w:tplc="5DBA0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2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B9E3B98"/>
    <w:multiLevelType w:val="hybridMultilevel"/>
    <w:tmpl w:val="001A6030"/>
    <w:lvl w:ilvl="0" w:tplc="97FE8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F0"/>
    <w:rsid w:val="00001105"/>
    <w:rsid w:val="00006E17"/>
    <w:rsid w:val="00010132"/>
    <w:rsid w:val="00040894"/>
    <w:rsid w:val="0005111E"/>
    <w:rsid w:val="00066464"/>
    <w:rsid w:val="0009057B"/>
    <w:rsid w:val="000A43F0"/>
    <w:rsid w:val="000E04F8"/>
    <w:rsid w:val="000E47B8"/>
    <w:rsid w:val="000F3AC1"/>
    <w:rsid w:val="00113E84"/>
    <w:rsid w:val="0013649B"/>
    <w:rsid w:val="00137909"/>
    <w:rsid w:val="001B5597"/>
    <w:rsid w:val="001E3BDD"/>
    <w:rsid w:val="0022228A"/>
    <w:rsid w:val="002247BE"/>
    <w:rsid w:val="00226C45"/>
    <w:rsid w:val="0023566B"/>
    <w:rsid w:val="00262CC0"/>
    <w:rsid w:val="00282BB7"/>
    <w:rsid w:val="002A01E6"/>
    <w:rsid w:val="0030701C"/>
    <w:rsid w:val="00313037"/>
    <w:rsid w:val="00325E82"/>
    <w:rsid w:val="00326637"/>
    <w:rsid w:val="003270CF"/>
    <w:rsid w:val="00343F98"/>
    <w:rsid w:val="003549C7"/>
    <w:rsid w:val="003A2DD1"/>
    <w:rsid w:val="003D2804"/>
    <w:rsid w:val="003E14E6"/>
    <w:rsid w:val="00405CB1"/>
    <w:rsid w:val="00445651"/>
    <w:rsid w:val="00481A3C"/>
    <w:rsid w:val="004831C8"/>
    <w:rsid w:val="00486BCC"/>
    <w:rsid w:val="004F3F96"/>
    <w:rsid w:val="00516970"/>
    <w:rsid w:val="00533088"/>
    <w:rsid w:val="00542164"/>
    <w:rsid w:val="00545B0F"/>
    <w:rsid w:val="00553BF9"/>
    <w:rsid w:val="00567A7E"/>
    <w:rsid w:val="00591185"/>
    <w:rsid w:val="005E193B"/>
    <w:rsid w:val="005F13EA"/>
    <w:rsid w:val="00610972"/>
    <w:rsid w:val="00616667"/>
    <w:rsid w:val="0063620A"/>
    <w:rsid w:val="0065031C"/>
    <w:rsid w:val="00674F66"/>
    <w:rsid w:val="006820C0"/>
    <w:rsid w:val="006A561D"/>
    <w:rsid w:val="006C5E88"/>
    <w:rsid w:val="006D5A5F"/>
    <w:rsid w:val="006D7F66"/>
    <w:rsid w:val="00743E0A"/>
    <w:rsid w:val="00744E49"/>
    <w:rsid w:val="007A4F96"/>
    <w:rsid w:val="007B40B1"/>
    <w:rsid w:val="007D48F1"/>
    <w:rsid w:val="00841553"/>
    <w:rsid w:val="00854592"/>
    <w:rsid w:val="00856D70"/>
    <w:rsid w:val="008637EA"/>
    <w:rsid w:val="00880541"/>
    <w:rsid w:val="00880DC9"/>
    <w:rsid w:val="008842FA"/>
    <w:rsid w:val="00896EB6"/>
    <w:rsid w:val="008F2B2C"/>
    <w:rsid w:val="00907C92"/>
    <w:rsid w:val="0091525B"/>
    <w:rsid w:val="0094134E"/>
    <w:rsid w:val="00957D4A"/>
    <w:rsid w:val="00967A6F"/>
    <w:rsid w:val="009D3345"/>
    <w:rsid w:val="009E599E"/>
    <w:rsid w:val="009F13BB"/>
    <w:rsid w:val="009F40C1"/>
    <w:rsid w:val="00A61FA3"/>
    <w:rsid w:val="00A85CEA"/>
    <w:rsid w:val="00AD2191"/>
    <w:rsid w:val="00B00D43"/>
    <w:rsid w:val="00B0629A"/>
    <w:rsid w:val="00B32EE1"/>
    <w:rsid w:val="00B7601D"/>
    <w:rsid w:val="00B91F32"/>
    <w:rsid w:val="00BE5B3B"/>
    <w:rsid w:val="00BF0F83"/>
    <w:rsid w:val="00C13C3E"/>
    <w:rsid w:val="00C17887"/>
    <w:rsid w:val="00C6266C"/>
    <w:rsid w:val="00C64F75"/>
    <w:rsid w:val="00C7123D"/>
    <w:rsid w:val="00CA653D"/>
    <w:rsid w:val="00CE445B"/>
    <w:rsid w:val="00CF7264"/>
    <w:rsid w:val="00D06203"/>
    <w:rsid w:val="00D34C04"/>
    <w:rsid w:val="00D36B11"/>
    <w:rsid w:val="00D5314B"/>
    <w:rsid w:val="00D534A8"/>
    <w:rsid w:val="00D75AAC"/>
    <w:rsid w:val="00D800AA"/>
    <w:rsid w:val="00DE13C5"/>
    <w:rsid w:val="00E021E5"/>
    <w:rsid w:val="00E24BEF"/>
    <w:rsid w:val="00E42B89"/>
    <w:rsid w:val="00E522A0"/>
    <w:rsid w:val="00E768A2"/>
    <w:rsid w:val="00EB2FB6"/>
    <w:rsid w:val="00EB5250"/>
    <w:rsid w:val="00EC7378"/>
    <w:rsid w:val="00F148A4"/>
    <w:rsid w:val="00F23074"/>
    <w:rsid w:val="00F30FBA"/>
    <w:rsid w:val="00F33AEF"/>
    <w:rsid w:val="00F354E7"/>
    <w:rsid w:val="00FA5263"/>
    <w:rsid w:val="00FC203B"/>
    <w:rsid w:val="00FD17E8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F5649"/>
  <w15:docId w15:val="{4FF7BA45-B6FF-495D-BBEA-0CEF5BCB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B89"/>
  </w:style>
  <w:style w:type="paragraph" w:styleId="Pieddepage">
    <w:name w:val="footer"/>
    <w:basedOn w:val="Normal"/>
    <w:link w:val="Pieddepag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B89"/>
  </w:style>
  <w:style w:type="paragraph" w:styleId="NormalWeb">
    <w:name w:val="Normal (Web)"/>
    <w:basedOn w:val="Normal"/>
    <w:uiPriority w:val="99"/>
    <w:semiHidden/>
    <w:unhideWhenUsed/>
    <w:rsid w:val="00E4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96EB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5B0F"/>
    <w:rPr>
      <w:rFonts w:ascii="Segoe UI" w:hAnsi="Segoe UI" w:cs="Segoe UI"/>
      <w:sz w:val="18"/>
      <w:szCs w:val="18"/>
    </w:rPr>
  </w:style>
  <w:style w:type="paragraph" w:customStyle="1" w:styleId="Paragraphedeliste1">
    <w:name w:val="Paragraphe de liste1"/>
    <w:basedOn w:val="Normal"/>
    <w:rsid w:val="00EB2FB6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paragraph" w:styleId="Paragraphedeliste">
    <w:name w:val="List Paragraph"/>
    <w:basedOn w:val="Normal"/>
    <w:uiPriority w:val="34"/>
    <w:qFormat/>
    <w:rsid w:val="00C62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0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david@auvergne-rhone-alpes-ffgym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rabilloud@fre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CRRAG</dc:creator>
  <cp:lastModifiedBy> </cp:lastModifiedBy>
  <cp:revision>4</cp:revision>
  <cp:lastPrinted>2019-10-02T07:33:00Z</cp:lastPrinted>
  <dcterms:created xsi:type="dcterms:W3CDTF">2019-10-01T12:10:00Z</dcterms:created>
  <dcterms:modified xsi:type="dcterms:W3CDTF">2019-10-02T07:34:00Z</dcterms:modified>
</cp:coreProperties>
</file>